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BD4CC" w14:textId="4A74C709" w:rsidR="002328E8" w:rsidRPr="0089156D" w:rsidRDefault="00FC004E" w:rsidP="001E67B4">
      <w:r w:rsidRPr="0089156D">
        <w:rPr>
          <w:rFonts w:cs="Arial"/>
          <w:noProof/>
          <w:color w:val="000000" w:themeColor="text1"/>
          <w:sz w:val="16"/>
          <w:szCs w:val="16"/>
        </w:rPr>
        <w:drawing>
          <wp:anchor distT="0" distB="0" distL="114300" distR="114300" simplePos="0" relativeHeight="251660288" behindDoc="0" locked="0" layoutInCell="1" allowOverlap="1" wp14:anchorId="29E82157" wp14:editId="56E5845D">
            <wp:simplePos x="0" y="0"/>
            <wp:positionH relativeFrom="column">
              <wp:posOffset>-379095</wp:posOffset>
            </wp:positionH>
            <wp:positionV relativeFrom="paragraph">
              <wp:posOffset>-839470</wp:posOffset>
            </wp:positionV>
            <wp:extent cx="2256155" cy="908050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ignatureMail_nouv_chartedessousV2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3"/>
                    <a:stretch/>
                  </pic:blipFill>
                  <pic:spPr bwMode="auto">
                    <a:xfrm>
                      <a:off x="0" y="0"/>
                      <a:ext cx="2256155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41F68FA" w14:textId="77777777" w:rsidR="002328E8" w:rsidRPr="0089156D" w:rsidRDefault="002328E8" w:rsidP="001E67B4">
      <w:bookmarkStart w:id="0" w:name="_Ref122835626"/>
      <w:bookmarkEnd w:id="0"/>
    </w:p>
    <w:p w14:paraId="740B3AF9" w14:textId="447F74E7" w:rsidR="002328E8" w:rsidRPr="0089156D" w:rsidRDefault="002328E8" w:rsidP="001E67B4"/>
    <w:p w14:paraId="68B4A532" w14:textId="1D2FB5B5" w:rsidR="004B24B8" w:rsidRPr="0089156D" w:rsidRDefault="004B24B8" w:rsidP="001E67B4"/>
    <w:p w14:paraId="4A5AB0A1" w14:textId="70B17120" w:rsidR="004B24B8" w:rsidRPr="0089156D" w:rsidRDefault="004B24B8" w:rsidP="001E67B4"/>
    <w:p w14:paraId="624DDCCC" w14:textId="55A54B9F" w:rsidR="004B24B8" w:rsidRPr="0089156D" w:rsidRDefault="004B24B8" w:rsidP="001E67B4"/>
    <w:p w14:paraId="3A63E6BA" w14:textId="318E1BBD" w:rsidR="004B24B8" w:rsidRPr="0089156D" w:rsidRDefault="00147A9E" w:rsidP="001E67B4">
      <w:r w:rsidRPr="0089156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168EBB" wp14:editId="5217D14D">
                <wp:simplePos x="0" y="0"/>
                <wp:positionH relativeFrom="margin">
                  <wp:posOffset>-381000</wp:posOffset>
                </wp:positionH>
                <wp:positionV relativeFrom="page">
                  <wp:posOffset>2162175</wp:posOffset>
                </wp:positionV>
                <wp:extent cx="6929755" cy="3742055"/>
                <wp:effectExtent l="76200" t="57150" r="80645" b="8699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9755" cy="3742055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A3461A2" w14:textId="77777777" w:rsidR="00DD7255" w:rsidRPr="0089156D" w:rsidRDefault="00DD7255" w:rsidP="0089156D">
                            <w:pPr>
                              <w:jc w:val="center"/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89156D">
                              <w:rPr>
                                <w:smallCaps/>
                                <w:color w:val="FFFFFF" w:themeColor="background1"/>
                                <w:sz w:val="28"/>
                                <w:szCs w:val="28"/>
                              </w:rPr>
                              <w:t>Marché public de services</w:t>
                            </w:r>
                          </w:p>
                          <w:p w14:paraId="26926B8E" w14:textId="77777777" w:rsidR="00DD7255" w:rsidRPr="0089156D" w:rsidRDefault="00DD7255" w:rsidP="0089156D">
                            <w:pPr>
                              <w:jc w:val="center"/>
                            </w:pPr>
                          </w:p>
                          <w:p w14:paraId="5A34E90C" w14:textId="77777777" w:rsidR="00DD7255" w:rsidRPr="006A0C5A" w:rsidRDefault="00DD7255" w:rsidP="0089156D">
                            <w:pPr>
                              <w:pStyle w:val="Titre"/>
                              <w:rPr>
                                <w:rFonts w:ascii="Marianne" w:hAnsi="Marianne"/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A0C5A">
                              <w:rPr>
                                <w:rFonts w:ascii="Marianne" w:hAnsi="Marianne"/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Cahier des Clauses Techniques </w:t>
                            </w:r>
                          </w:p>
                          <w:p w14:paraId="3ADD4F9F" w14:textId="77777777" w:rsidR="00DD7255" w:rsidRPr="006A0C5A" w:rsidRDefault="00DD7255" w:rsidP="0089156D">
                            <w:pPr>
                              <w:pStyle w:val="Titre"/>
                              <w:rPr>
                                <w:rFonts w:ascii="Marianne" w:hAnsi="Marianne"/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6A0C5A">
                              <w:rPr>
                                <w:rFonts w:ascii="Marianne" w:hAnsi="Marianne"/>
                                <w:b w:val="0"/>
                                <w:color w:val="FFFFFF" w:themeColor="background1"/>
                                <w:sz w:val="56"/>
                                <w:szCs w:val="56"/>
                              </w:rPr>
                              <w:t>Particulières (C.C.T.P.)</w:t>
                            </w:r>
                          </w:p>
                          <w:p w14:paraId="57444D91" w14:textId="77777777" w:rsidR="00DD7255" w:rsidRPr="0089156D" w:rsidRDefault="00DD7255" w:rsidP="0089156D"/>
                          <w:p w14:paraId="7260A677" w14:textId="77777777" w:rsidR="00DD7255" w:rsidRPr="0089156D" w:rsidRDefault="00DD7255" w:rsidP="0089156D"/>
                          <w:p w14:paraId="00DF0790" w14:textId="261C4972" w:rsidR="00DD7255" w:rsidRPr="0089156D" w:rsidRDefault="00DD7255" w:rsidP="0089156D">
                            <w:pPr>
                              <w:jc w:val="center"/>
                              <w:rPr>
                                <w:rFonts w:eastAsiaTheme="majorEastAsia" w:cstheme="majorBidi"/>
                                <w:color w:val="FFFFFF" w:themeColor="background1"/>
                                <w:spacing w:val="-20"/>
                                <w:sz w:val="56"/>
                                <w:szCs w:val="56"/>
                              </w:rPr>
                            </w:pPr>
                            <w:r w:rsidRPr="0089156D">
                              <w:rPr>
                                <w:rFonts w:eastAsiaTheme="majorEastAsia" w:cstheme="majorBidi"/>
                                <w:color w:val="FFFFFF" w:themeColor="background1"/>
                                <w:spacing w:val="-20"/>
                                <w:sz w:val="56"/>
                                <w:szCs w:val="56"/>
                              </w:rPr>
                              <w:t xml:space="preserve">Annexe </w:t>
                            </w:r>
                            <w:r w:rsidR="00F4666E" w:rsidRPr="00F4666E">
                              <w:rPr>
                                <w:rFonts w:eastAsiaTheme="majorEastAsia" w:cstheme="majorBidi"/>
                                <w:color w:val="FFFFFF" w:themeColor="background1"/>
                                <w:spacing w:val="-20"/>
                                <w:sz w:val="56"/>
                                <w:szCs w:val="56"/>
                              </w:rPr>
                              <w:t>4 : Exemple de fichiers « import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68EB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30pt;margin-top:170.25pt;width:545.65pt;height:294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" fillcolor="#4bacc6" strokecolor="window" strokeweight="3pt">
                <v:shadow on="t" color="black" opacity="24903f" origin=",.5" offset="0,.55556mm"/>
                <v:textbox>
                  <w:txbxContent>
                    <w:p w14:paraId="5A3461A2" w14:textId="77777777" w:rsidR="00DD7255" w:rsidRPr="0089156D" w:rsidRDefault="00DD7255" w:rsidP="0089156D">
                      <w:pPr>
                        <w:jc w:val="center"/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</w:pPr>
                      <w:r w:rsidRPr="0089156D">
                        <w:rPr>
                          <w:smallCaps/>
                          <w:color w:val="FFFFFF" w:themeColor="background1"/>
                          <w:sz w:val="28"/>
                          <w:szCs w:val="28"/>
                        </w:rPr>
                        <w:t>Marché public de services</w:t>
                      </w:r>
                    </w:p>
                    <w:p w14:paraId="26926B8E" w14:textId="77777777" w:rsidR="00DD7255" w:rsidRPr="0089156D" w:rsidRDefault="00DD7255" w:rsidP="0089156D">
                      <w:pPr>
                        <w:jc w:val="center"/>
                      </w:pPr>
                    </w:p>
                    <w:p w14:paraId="5A34E90C" w14:textId="77777777" w:rsidR="00DD7255" w:rsidRPr="006A0C5A" w:rsidRDefault="00DD7255" w:rsidP="0089156D">
                      <w:pPr>
                        <w:pStyle w:val="Titre"/>
                        <w:rPr>
                          <w:rFonts w:ascii="Marianne" w:hAnsi="Marianne"/>
                          <w:b w:val="0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A0C5A">
                        <w:rPr>
                          <w:rFonts w:ascii="Marianne" w:hAnsi="Marianne"/>
                          <w:b w:val="0"/>
                          <w:color w:val="FFFFFF" w:themeColor="background1"/>
                          <w:sz w:val="56"/>
                          <w:szCs w:val="56"/>
                        </w:rPr>
                        <w:t xml:space="preserve">Cahier des Clauses Techniques </w:t>
                      </w:r>
                    </w:p>
                    <w:p w14:paraId="3ADD4F9F" w14:textId="77777777" w:rsidR="00DD7255" w:rsidRPr="006A0C5A" w:rsidRDefault="00DD7255" w:rsidP="0089156D">
                      <w:pPr>
                        <w:pStyle w:val="Titre"/>
                        <w:rPr>
                          <w:rFonts w:ascii="Marianne" w:hAnsi="Marianne"/>
                          <w:b w:val="0"/>
                          <w:color w:val="FFFFFF" w:themeColor="background1"/>
                          <w:sz w:val="56"/>
                          <w:szCs w:val="56"/>
                        </w:rPr>
                      </w:pPr>
                      <w:r w:rsidRPr="006A0C5A">
                        <w:rPr>
                          <w:rFonts w:ascii="Marianne" w:hAnsi="Marianne"/>
                          <w:b w:val="0"/>
                          <w:color w:val="FFFFFF" w:themeColor="background1"/>
                          <w:sz w:val="56"/>
                          <w:szCs w:val="56"/>
                        </w:rPr>
                        <w:t>Particulières (C.C.T.P.)</w:t>
                      </w:r>
                    </w:p>
                    <w:p w14:paraId="57444D91" w14:textId="77777777" w:rsidR="00DD7255" w:rsidRPr="0089156D" w:rsidRDefault="00DD7255" w:rsidP="0089156D"/>
                    <w:p w14:paraId="7260A677" w14:textId="77777777" w:rsidR="00DD7255" w:rsidRPr="0089156D" w:rsidRDefault="00DD7255" w:rsidP="0089156D"/>
                    <w:p w14:paraId="00DF0790" w14:textId="261C4972" w:rsidR="00DD7255" w:rsidRPr="0089156D" w:rsidRDefault="00DD7255" w:rsidP="0089156D">
                      <w:pPr>
                        <w:jc w:val="center"/>
                        <w:rPr>
                          <w:rFonts w:eastAsiaTheme="majorEastAsia" w:cstheme="majorBidi"/>
                          <w:color w:val="FFFFFF" w:themeColor="background1"/>
                          <w:spacing w:val="-20"/>
                          <w:sz w:val="56"/>
                          <w:szCs w:val="56"/>
                        </w:rPr>
                      </w:pPr>
                      <w:r w:rsidRPr="0089156D">
                        <w:rPr>
                          <w:rFonts w:eastAsiaTheme="majorEastAsia" w:cstheme="majorBidi"/>
                          <w:color w:val="FFFFFF" w:themeColor="background1"/>
                          <w:spacing w:val="-20"/>
                          <w:sz w:val="56"/>
                          <w:szCs w:val="56"/>
                        </w:rPr>
                        <w:t xml:space="preserve">Annexe </w:t>
                      </w:r>
                      <w:r w:rsidR="00F4666E" w:rsidRPr="00F4666E">
                        <w:rPr>
                          <w:rFonts w:eastAsiaTheme="majorEastAsia" w:cstheme="majorBidi"/>
                          <w:color w:val="FFFFFF" w:themeColor="background1"/>
                          <w:spacing w:val="-20"/>
                          <w:sz w:val="56"/>
                          <w:szCs w:val="56"/>
                        </w:rPr>
                        <w:t>4 : Exemple de fichiers « import »</w:t>
                      </w:r>
                      <w:bookmarkStart w:id="2" w:name="_GoBack"/>
                      <w:bookmarkEnd w:id="2"/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2CD5E88" w14:textId="12B47F8E" w:rsidR="004B24B8" w:rsidRPr="0089156D" w:rsidRDefault="004B24B8" w:rsidP="001E67B4"/>
    <w:p w14:paraId="2C7CDBC3" w14:textId="618ACA10" w:rsidR="004B24B8" w:rsidRPr="0089156D" w:rsidRDefault="004B24B8" w:rsidP="001E67B4"/>
    <w:p w14:paraId="44237215" w14:textId="10F743EF" w:rsidR="004B24B8" w:rsidRPr="0089156D" w:rsidRDefault="004B24B8" w:rsidP="001E67B4"/>
    <w:p w14:paraId="78F5ECC1" w14:textId="6C3E943D" w:rsidR="004B24B8" w:rsidRPr="0089156D" w:rsidRDefault="004B24B8" w:rsidP="001E67B4"/>
    <w:p w14:paraId="37C9CEE3" w14:textId="7293C363" w:rsidR="004B24B8" w:rsidRPr="0089156D" w:rsidRDefault="004B24B8" w:rsidP="001E67B4"/>
    <w:p w14:paraId="29BBA3A7" w14:textId="3EC7BC09" w:rsidR="004B24B8" w:rsidRPr="0089156D" w:rsidRDefault="004B24B8" w:rsidP="001E67B4"/>
    <w:p w14:paraId="0F8587A7" w14:textId="677AC3F5" w:rsidR="004B24B8" w:rsidRPr="0089156D" w:rsidRDefault="004B24B8" w:rsidP="001E67B4"/>
    <w:p w14:paraId="6BBC8A62" w14:textId="6CEE541C" w:rsidR="004B24B8" w:rsidRPr="0089156D" w:rsidRDefault="004B24B8" w:rsidP="001E67B4"/>
    <w:p w14:paraId="0E1DAC90" w14:textId="6D7B8224" w:rsidR="004B24B8" w:rsidRPr="0089156D" w:rsidRDefault="004B24B8" w:rsidP="001E67B4"/>
    <w:p w14:paraId="363C8189" w14:textId="1C443622" w:rsidR="004B24B8" w:rsidRPr="0089156D" w:rsidRDefault="004B24B8" w:rsidP="001E67B4"/>
    <w:p w14:paraId="7FDD816D" w14:textId="30A913D7" w:rsidR="004B24B8" w:rsidRPr="0089156D" w:rsidRDefault="004B24B8" w:rsidP="001E67B4"/>
    <w:p w14:paraId="616AE5E9" w14:textId="1F49C954" w:rsidR="004B24B8" w:rsidRPr="0089156D" w:rsidRDefault="004B24B8" w:rsidP="001E67B4"/>
    <w:p w14:paraId="6CBD6B50" w14:textId="0049C59A" w:rsidR="004B24B8" w:rsidRPr="0089156D" w:rsidRDefault="004B24B8" w:rsidP="001E67B4"/>
    <w:p w14:paraId="292E4910" w14:textId="0D470003" w:rsidR="004B24B8" w:rsidRPr="0089156D" w:rsidRDefault="004B24B8" w:rsidP="001E67B4"/>
    <w:p w14:paraId="77D82FEE" w14:textId="4032A8D0" w:rsidR="004B24B8" w:rsidRPr="0089156D" w:rsidRDefault="004B24B8" w:rsidP="001E67B4"/>
    <w:p w14:paraId="7282FBCA" w14:textId="1CB7CFEC" w:rsidR="004B24B8" w:rsidRPr="0089156D" w:rsidRDefault="004B24B8" w:rsidP="001E67B4"/>
    <w:p w14:paraId="52B05239" w14:textId="71A8DA3C" w:rsidR="004B24B8" w:rsidRPr="0089156D" w:rsidRDefault="004B24B8" w:rsidP="001E67B4"/>
    <w:p w14:paraId="75C91CF7" w14:textId="7B415031" w:rsidR="004B24B8" w:rsidRPr="0089156D" w:rsidRDefault="004B24B8" w:rsidP="001E67B4"/>
    <w:p w14:paraId="13AE6A2E" w14:textId="4E393BC6" w:rsidR="004B24B8" w:rsidRPr="0089156D" w:rsidRDefault="004B24B8" w:rsidP="001E67B4"/>
    <w:p w14:paraId="664BF25E" w14:textId="4B8AAC63" w:rsidR="004B24B8" w:rsidRPr="0089156D" w:rsidRDefault="004B24B8" w:rsidP="001E67B4"/>
    <w:p w14:paraId="220424EA" w14:textId="185E759C" w:rsidR="004B24B8" w:rsidRPr="0089156D" w:rsidRDefault="004B24B8" w:rsidP="001E67B4"/>
    <w:p w14:paraId="607C39E6" w14:textId="5EA14B0B" w:rsidR="004B24B8" w:rsidRPr="0089156D" w:rsidRDefault="009B06D8" w:rsidP="001E67B4">
      <w:r w:rsidRPr="0089156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1F11E" wp14:editId="5EAD8BF6">
                <wp:simplePos x="0" y="0"/>
                <wp:positionH relativeFrom="margin">
                  <wp:posOffset>4593590</wp:posOffset>
                </wp:positionH>
                <wp:positionV relativeFrom="margin">
                  <wp:posOffset>8308340</wp:posOffset>
                </wp:positionV>
                <wp:extent cx="1662545" cy="646430"/>
                <wp:effectExtent l="0" t="0" r="0" b="1270"/>
                <wp:wrapNone/>
                <wp:docPr id="39" name="Rectangl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662545" cy="64643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1AF703" w14:textId="77777777" w:rsidR="00DD7255" w:rsidRDefault="00DD7255" w:rsidP="004B24B8">
                            <w:pPr>
                              <w:pStyle w:val="Sansinterligne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CONTRAT SENSIBLE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1F11E" id="Rectangle 39" o:spid="_x0000_s1027" style="position:absolute;left:0;text-align:left;margin-left:361.7pt;margin-top:654.2pt;width:130.9pt;height:50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" fillcolor="#c00000" stroked="f" strokeweight="2pt">
                <v:path arrowok="t"/>
                <o:lock v:ext="edit" aspectratio="t"/>
                <v:textbox inset="3.6pt,,3.6pt">
                  <w:txbxContent>
                    <w:p w14:paraId="241AF703" w14:textId="77777777" w:rsidR="00DD7255" w:rsidRDefault="00DD7255" w:rsidP="004B24B8">
                      <w:pPr>
                        <w:pStyle w:val="Sansinterligne"/>
                        <w:jc w:val="cent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CONTRAT SENSIBLE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25CC40A8" w14:textId="77777777" w:rsidR="009B06D8" w:rsidRDefault="009B06D8" w:rsidP="009B06D8">
      <w:pPr>
        <w:autoSpaceDE w:val="0"/>
        <w:autoSpaceDN w:val="0"/>
        <w:adjustRightInd w:val="0"/>
        <w:jc w:val="center"/>
        <w:sectPr w:rsidR="009B06D8" w:rsidSect="00381F91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134" w:bottom="1134" w:left="1134" w:header="567" w:footer="567" w:gutter="0"/>
          <w:cols w:space="708"/>
          <w:docGrid w:linePitch="360"/>
        </w:sectPr>
      </w:pPr>
      <w:bookmarkStart w:id="1" w:name="_Ref119225211"/>
      <w:bookmarkStart w:id="2" w:name="_Toc525709377"/>
      <w:bookmarkStart w:id="3" w:name="_GoBack"/>
      <w:bookmarkEnd w:id="1"/>
      <w:bookmarkEnd w:id="3"/>
    </w:p>
    <w:p w14:paraId="7AE82D2D" w14:textId="77777777" w:rsidR="00F4666E" w:rsidRDefault="00F4666E" w:rsidP="00F4666E">
      <w:pPr>
        <w:rPr>
          <w:rStyle w:val="Emphaseple"/>
        </w:rPr>
      </w:pPr>
    </w:p>
    <w:p w14:paraId="6129E845" w14:textId="77777777" w:rsidR="00F4666E" w:rsidRDefault="00F4666E" w:rsidP="00F4666E">
      <w:pPr>
        <w:rPr>
          <w:rStyle w:val="Emphaseple"/>
        </w:rPr>
      </w:pPr>
    </w:p>
    <w:p w14:paraId="5A7CCEC7" w14:textId="6FCE8750" w:rsidR="00F4666E" w:rsidRPr="006E095C" w:rsidRDefault="00F4666E" w:rsidP="00F4666E">
      <w:pPr>
        <w:rPr>
          <w:rStyle w:val="Emphaseple"/>
        </w:rPr>
      </w:pPr>
      <w:r w:rsidRPr="006E095C">
        <w:rPr>
          <w:rStyle w:val="Emphaseple"/>
        </w:rPr>
        <w:t xml:space="preserve">Le fichier </w:t>
      </w:r>
      <w:r>
        <w:rPr>
          <w:rStyle w:val="Emphaseple"/>
        </w:rPr>
        <w:t>import</w:t>
      </w:r>
      <w:r w:rsidRPr="006E095C">
        <w:rPr>
          <w:rStyle w:val="Emphaseple"/>
        </w:rPr>
        <w:t xml:space="preserve"> ci-après est un exemple pour </w:t>
      </w:r>
      <w:r>
        <w:rPr>
          <w:rStyle w:val="Emphaseple"/>
        </w:rPr>
        <w:t>les appareils de levage</w:t>
      </w:r>
      <w:r w:rsidRPr="006E095C">
        <w:rPr>
          <w:rStyle w:val="Emphaseple"/>
        </w:rPr>
        <w:t xml:space="preserve">. Pour chaque famille d’équipements existe un fichier </w:t>
      </w:r>
      <w:r>
        <w:rPr>
          <w:rStyle w:val="Emphaseple"/>
        </w:rPr>
        <w:t>import</w:t>
      </w:r>
      <w:r w:rsidRPr="006E095C">
        <w:rPr>
          <w:rStyle w:val="Emphaseple"/>
        </w:rPr>
        <w:t xml:space="preserve"> de ce type.</w:t>
      </w:r>
    </w:p>
    <w:p w14:paraId="0115910C" w14:textId="77777777" w:rsidR="00F4666E" w:rsidRDefault="00F4666E" w:rsidP="00F4666E">
      <w:r w:rsidRPr="0057768F">
        <w:rPr>
          <w:noProof/>
        </w:rPr>
        <w:drawing>
          <wp:inline distT="0" distB="0" distL="0" distR="0" wp14:anchorId="139BBA1F" wp14:editId="583FE108">
            <wp:extent cx="13144500" cy="4050480"/>
            <wp:effectExtent l="0" t="0" r="0" b="762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943"/>
                    <a:stretch/>
                  </pic:blipFill>
                  <pic:spPr bwMode="auto">
                    <a:xfrm>
                      <a:off x="0" y="0"/>
                      <a:ext cx="13174317" cy="4059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6A2A4A" w14:textId="77777777" w:rsidR="00F4666E" w:rsidRDefault="00F4666E" w:rsidP="00F4666E">
      <w:r w:rsidRPr="0057768F">
        <w:rPr>
          <w:noProof/>
        </w:rPr>
        <w:drawing>
          <wp:inline distT="0" distB="0" distL="0" distR="0" wp14:anchorId="25A8E715" wp14:editId="5BB5D377">
            <wp:extent cx="11962309" cy="3339977"/>
            <wp:effectExtent l="0" t="0" r="127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781" t="14350"/>
                    <a:stretch/>
                  </pic:blipFill>
                  <pic:spPr bwMode="auto">
                    <a:xfrm>
                      <a:off x="0" y="0"/>
                      <a:ext cx="12008560" cy="3352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2"/>
    <w:p w14:paraId="0AE523D1" w14:textId="77777777" w:rsidR="00F4666E" w:rsidRDefault="00F4666E" w:rsidP="00F4666E"/>
    <w:sectPr w:rsidR="00F4666E" w:rsidSect="00F4666E">
      <w:footerReference w:type="default" r:id="rId16"/>
      <w:pgSz w:w="23811" w:h="16838" w:orient="landscape" w:code="8"/>
      <w:pgMar w:top="1134" w:right="1418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BFC23" w14:textId="77777777" w:rsidR="007109BE" w:rsidRDefault="007109BE" w:rsidP="001E67B4">
      <w:r>
        <w:separator/>
      </w:r>
    </w:p>
    <w:p w14:paraId="50E4B231" w14:textId="77777777" w:rsidR="007109BE" w:rsidRDefault="007109BE"/>
  </w:endnote>
  <w:endnote w:type="continuationSeparator" w:id="0">
    <w:p w14:paraId="18D7DE78" w14:textId="77777777" w:rsidR="007109BE" w:rsidRDefault="007109BE" w:rsidP="001E67B4">
      <w:r>
        <w:continuationSeparator/>
      </w:r>
    </w:p>
    <w:p w14:paraId="2C7E675A" w14:textId="77777777" w:rsidR="007109BE" w:rsidRDefault="00710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1FD44" w14:textId="730936EA" w:rsidR="00DD7255" w:rsidRPr="00381F91" w:rsidRDefault="00381F91" w:rsidP="009B06D8">
    <w:pPr>
      <w:pStyle w:val="Pieddepage"/>
    </w:pPr>
    <w:r w:rsidRPr="00381F91">
      <w:t xml:space="preserve">Page </w:t>
    </w:r>
    <w:r w:rsidRPr="00381F91">
      <w:rPr>
        <w:bCs/>
      </w:rPr>
      <w:fldChar w:fldCharType="begin"/>
    </w:r>
    <w:r w:rsidRPr="00381F91">
      <w:rPr>
        <w:bCs/>
      </w:rPr>
      <w:instrText>PAGE  \* Arabic  \* MERGEFORMAT</w:instrText>
    </w:r>
    <w:r w:rsidRPr="00381F91">
      <w:rPr>
        <w:bCs/>
      </w:rPr>
      <w:fldChar w:fldCharType="separate"/>
    </w:r>
    <w:r w:rsidR="007E10F0">
      <w:rPr>
        <w:bCs/>
        <w:noProof/>
      </w:rPr>
      <w:t>1</w:t>
    </w:r>
    <w:r w:rsidRPr="00381F91">
      <w:rPr>
        <w:bCs/>
      </w:rPr>
      <w:fldChar w:fldCharType="end"/>
    </w:r>
    <w:r w:rsidRPr="00381F91">
      <w:t xml:space="preserve"> sur </w:t>
    </w:r>
    <w:r w:rsidRPr="00381F91">
      <w:rPr>
        <w:bCs/>
      </w:rPr>
      <w:fldChar w:fldCharType="begin"/>
    </w:r>
    <w:r w:rsidRPr="00381F91">
      <w:rPr>
        <w:bCs/>
      </w:rPr>
      <w:instrText>NUMPAGES  \* Arabic  \* MERGEFORMAT</w:instrText>
    </w:r>
    <w:r w:rsidRPr="00381F91">
      <w:rPr>
        <w:bCs/>
      </w:rPr>
      <w:fldChar w:fldCharType="separate"/>
    </w:r>
    <w:r w:rsidR="007E10F0">
      <w:rPr>
        <w:bCs/>
        <w:noProof/>
      </w:rPr>
      <w:t>2</w:t>
    </w:r>
    <w:r w:rsidRPr="00381F91"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54C1D" w14:textId="68F959E7" w:rsidR="00381F91" w:rsidRDefault="00381F91" w:rsidP="009B06D8">
    <w:pPr>
      <w:pStyle w:val="Pieddepage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7E10F0">
      <w:rPr>
        <w:b/>
        <w:bCs/>
        <w:noProof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7E10F0"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C3A69" w14:textId="77777777" w:rsidR="007109BE" w:rsidRDefault="007109BE" w:rsidP="001E67B4">
      <w:r>
        <w:separator/>
      </w:r>
    </w:p>
    <w:p w14:paraId="0B19C1C3" w14:textId="77777777" w:rsidR="007109BE" w:rsidRDefault="007109BE"/>
  </w:footnote>
  <w:footnote w:type="continuationSeparator" w:id="0">
    <w:p w14:paraId="6DA3A7FD" w14:textId="77777777" w:rsidR="007109BE" w:rsidRDefault="007109BE" w:rsidP="001E67B4">
      <w:r>
        <w:continuationSeparator/>
      </w:r>
    </w:p>
    <w:p w14:paraId="3A709351" w14:textId="77777777" w:rsidR="007109BE" w:rsidRDefault="007109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61435" w14:textId="214FBDB2" w:rsidR="009F5095" w:rsidRPr="009F5095" w:rsidRDefault="009F5095" w:rsidP="009F5095">
    <w:pPr>
      <w:pBdr>
        <w:bottom w:val="single" w:sz="4" w:space="6" w:color="auto"/>
      </w:pBdr>
      <w:tabs>
        <w:tab w:val="center" w:pos="4536"/>
        <w:tab w:val="right" w:pos="9072"/>
      </w:tabs>
      <w:ind w:left="0"/>
      <w:rPr>
        <w:rFonts w:cstheme="minorHAnsi"/>
        <w:sz w:val="24"/>
        <w:lang w:val="en-US"/>
      </w:rPr>
    </w:pPr>
    <w:r w:rsidRPr="009F5095">
      <w:rPr>
        <w:rFonts w:cstheme="minorHAnsi"/>
      </w:rPr>
      <w:ptab w:relativeTo="margin" w:alignment="center" w:leader="none"/>
    </w:r>
    <w:r w:rsidRPr="009F5095">
      <w:rPr>
        <w:rFonts w:cstheme="minorHAnsi"/>
        <w:lang w:val="en-US"/>
      </w:rPr>
      <w:t>ESID 25-</w:t>
    </w:r>
    <w:r w:rsidR="007D0108">
      <w:rPr>
        <w:rFonts w:cstheme="minorHAnsi"/>
        <w:lang w:val="en-US"/>
      </w:rPr>
      <w:t>2</w:t>
    </w:r>
    <w:r w:rsidR="007E10F0">
      <w:rPr>
        <w:rFonts w:cstheme="minorHAnsi"/>
        <w:lang w:val="en-US"/>
      </w:rPr>
      <w:t>77</w:t>
    </w:r>
    <w:r w:rsidRPr="009F5095">
      <w:rPr>
        <w:rFonts w:cstheme="minorHAnsi"/>
      </w:rPr>
      <w:ptab w:relativeTo="margin" w:alignment="right" w:leader="none"/>
    </w:r>
    <w:r w:rsidRPr="009F5095">
      <w:rPr>
        <w:rFonts w:cstheme="minorHAnsi"/>
        <w:lang w:val="en-US"/>
      </w:rPr>
      <w:t>DAF 2025_</w:t>
    </w:r>
    <w:r>
      <w:rPr>
        <w:rFonts w:cstheme="minorHAnsi"/>
        <w:lang w:val="en-US"/>
      </w:rPr>
      <w:t>00</w:t>
    </w:r>
    <w:r w:rsidR="007E10F0">
      <w:rPr>
        <w:rFonts w:cstheme="minorHAnsi"/>
        <w:lang w:val="en-US"/>
      </w:rPr>
      <w:t>1218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36082" w14:textId="471C2619" w:rsidR="009B06D8" w:rsidRDefault="009B06D8" w:rsidP="009B06D8">
    <w:pPr>
      <w:pBdr>
        <w:bottom w:val="single" w:sz="4" w:space="6" w:color="auto"/>
      </w:pBdr>
      <w:tabs>
        <w:tab w:val="center" w:pos="4536"/>
        <w:tab w:val="right" w:pos="9072"/>
      </w:tabs>
      <w:ind w:left="0"/>
    </w:pPr>
    <w:r w:rsidRPr="009F5095">
      <w:rPr>
        <w:rFonts w:cstheme="minorHAnsi"/>
      </w:rPr>
      <w:ptab w:relativeTo="margin" w:alignment="center" w:leader="none"/>
    </w:r>
    <w:r w:rsidRPr="009F5095">
      <w:rPr>
        <w:rFonts w:cstheme="minorHAnsi"/>
        <w:lang w:val="en-US"/>
      </w:rPr>
      <w:t>ESID 25-XXX</w:t>
    </w:r>
    <w:r w:rsidRPr="009F5095">
      <w:rPr>
        <w:rFonts w:cstheme="minorHAnsi"/>
      </w:rPr>
      <w:ptab w:relativeTo="margin" w:alignment="right" w:leader="none"/>
    </w:r>
    <w:r w:rsidRPr="009F5095">
      <w:rPr>
        <w:rFonts w:cstheme="minorHAnsi"/>
        <w:lang w:val="en-US"/>
      </w:rPr>
      <w:t>DAF 2025_</w:t>
    </w:r>
    <w:r>
      <w:rPr>
        <w:rFonts w:cstheme="minorHAnsi"/>
        <w:lang w:val="en-US"/>
      </w:rPr>
      <w:t>00XXX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D6FAD662"/>
    <w:lvl w:ilvl="0">
      <w:start w:val="1"/>
      <w:numFmt w:val="decimal"/>
      <w:pStyle w:val="Titre1"/>
      <w:lvlText w:val="Article %1."/>
      <w:lvlJc w:val="left"/>
      <w:pPr>
        <w:tabs>
          <w:tab w:val="num" w:pos="5332"/>
        </w:tabs>
        <w:ind w:left="4252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2127"/>
        </w:tabs>
        <w:ind w:left="2127" w:firstLine="0"/>
      </w:pPr>
      <w:rPr>
        <w:sz w:val="24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0"/>
        </w:tabs>
        <w:ind w:left="0" w:firstLine="0"/>
      </w:pPr>
      <w:rPr>
        <w:color w:val="auto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Article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(%1)"/>
      <w:lvlJc w:val="left"/>
      <w:pPr>
        <w:tabs>
          <w:tab w:val="num" w:pos="4"/>
        </w:tabs>
        <w:ind w:left="4" w:hanging="54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Annexe 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183"/>
        </w:tabs>
        <w:ind w:left="183" w:hanging="360"/>
      </w:p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ARTICLE %1."/>
      <w:lvlJc w:val="left"/>
      <w:pPr>
        <w:tabs>
          <w:tab w:val="num" w:pos="1440"/>
        </w:tabs>
        <w:ind w:left="0" w:firstLine="0"/>
      </w:pPr>
      <w:rPr>
        <w:rFonts w:ascii="Times New Roman Gras" w:hAnsi="Times New Roman Gras" w:cs="Times New Roman Gras"/>
        <w:b/>
        <w:i w:val="0"/>
        <w:color w:val="FF0000"/>
        <w:kern w:val="1"/>
        <w:sz w:val="22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1582"/>
        </w:tabs>
        <w:ind w:left="142" w:firstLine="0"/>
      </w:pPr>
      <w:rPr>
        <w:rFonts w:ascii="Times New Roman Gras" w:hAnsi="Times New Roman Gras" w:cs="Times New Roman Gras"/>
        <w:b/>
        <w:i w:val="0"/>
        <w:color w:val="000080"/>
        <w:sz w:val="24"/>
        <w:szCs w:val="22"/>
        <w:u w:val="none"/>
        <w:lang w:eastAsia="fr-FR"/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2" w:hanging="432"/>
      </w:pPr>
      <w:rPr>
        <w:b/>
        <w:i w:val="0"/>
        <w:iCs/>
        <w:color w:val="008000"/>
        <w:sz w:val="24"/>
        <w:szCs w:val="22"/>
        <w:u w:val="none"/>
      </w:rPr>
    </w:lvl>
    <w:lvl w:ilvl="3">
      <w:start w:val="1"/>
      <w:numFmt w:val="decimal"/>
      <w:lvlText w:val="%1.%2.%3.%4"/>
      <w:lvlJc w:val="right"/>
      <w:pPr>
        <w:tabs>
          <w:tab w:val="num" w:pos="428"/>
        </w:tabs>
        <w:ind w:left="428" w:hanging="144"/>
      </w:pPr>
      <w:rPr>
        <w:rFonts w:ascii="Times New Roman Gras" w:hAnsi="Times New Roman Gras" w:cs="Times New Roman Gras"/>
        <w:b/>
        <w:i/>
        <w:color w:val="80008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00000013"/>
    <w:multiLevelType w:val="singleLevel"/>
    <w:tmpl w:val="00000013"/>
    <w:name w:val="WW8Num21"/>
    <w:lvl w:ilvl="0">
      <w:start w:val="1"/>
      <w:numFmt w:val="bullet"/>
      <w:lvlText w:val="­"/>
      <w:lvlJc w:val="left"/>
      <w:pPr>
        <w:tabs>
          <w:tab w:val="num" w:pos="0"/>
        </w:tabs>
        <w:ind w:left="360" w:hanging="360"/>
      </w:pPr>
      <w:rPr>
        <w:rFonts w:ascii="SimSun" w:hAnsi="SimSun" w:cs="SimSun"/>
        <w:b w:val="0"/>
        <w:i w:val="0"/>
        <w:caps w:val="0"/>
        <w:smallCaps w:val="0"/>
        <w:sz w:val="24"/>
      </w:rPr>
    </w:lvl>
  </w:abstractNum>
  <w:abstractNum w:abstractNumId="11" w15:restartNumberingAfterBreak="0">
    <w:nsid w:val="09523886"/>
    <w:multiLevelType w:val="hybridMultilevel"/>
    <w:tmpl w:val="7B84F34C"/>
    <w:lvl w:ilvl="0" w:tplc="013CAC44">
      <w:start w:val="1"/>
      <w:numFmt w:val="bullet"/>
      <w:pStyle w:val="Encadr"/>
      <w:lvlText w:val="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  <w:color w:val="4781B1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A06332"/>
    <w:multiLevelType w:val="hybridMultilevel"/>
    <w:tmpl w:val="5DF8484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60658C"/>
    <w:multiLevelType w:val="multilevel"/>
    <w:tmpl w:val="040C001F"/>
    <w:styleLink w:val="Style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E645607"/>
    <w:multiLevelType w:val="hybridMultilevel"/>
    <w:tmpl w:val="223013E4"/>
    <w:lvl w:ilvl="0" w:tplc="040C000B">
      <w:numFmt w:val="bullet"/>
      <w:pStyle w:val="puce1"/>
      <w:lvlText w:val="-"/>
      <w:lvlJc w:val="left"/>
      <w:pPr>
        <w:tabs>
          <w:tab w:val="num" w:pos="2391"/>
        </w:tabs>
        <w:ind w:left="2391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110C345D"/>
    <w:multiLevelType w:val="hybridMultilevel"/>
    <w:tmpl w:val="15388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654D98"/>
    <w:multiLevelType w:val="singleLevel"/>
    <w:tmpl w:val="E65270F8"/>
    <w:lvl w:ilvl="0">
      <w:start w:val="1"/>
      <w:numFmt w:val="bullet"/>
      <w:pStyle w:val="numr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144312FB"/>
    <w:multiLevelType w:val="hybridMultilevel"/>
    <w:tmpl w:val="D35879B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BD67B3"/>
    <w:multiLevelType w:val="hybridMultilevel"/>
    <w:tmpl w:val="888CD720"/>
    <w:lvl w:ilvl="0" w:tplc="040C0001">
      <w:start w:val="1"/>
      <w:numFmt w:val="bullet"/>
      <w:pStyle w:val="R1"/>
      <w:lvlText w:val=""/>
      <w:lvlJc w:val="left"/>
      <w:pPr>
        <w:tabs>
          <w:tab w:val="num" w:pos="3819"/>
        </w:tabs>
        <w:ind w:left="3819" w:hanging="399"/>
      </w:pPr>
      <w:rPr>
        <w:rFonts w:ascii="Wingdings" w:hAnsi="Wingdings" w:hint="default"/>
        <w:color w:val="095797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64642F"/>
    <w:multiLevelType w:val="hybridMultilevel"/>
    <w:tmpl w:val="B22E1E34"/>
    <w:lvl w:ilvl="0" w:tplc="5838AF70">
      <w:start w:val="1"/>
      <w:numFmt w:val="bullet"/>
      <w:pStyle w:val="R2"/>
      <w:lvlText w:val=""/>
      <w:lvlJc w:val="left"/>
      <w:pPr>
        <w:tabs>
          <w:tab w:val="num" w:pos="823"/>
        </w:tabs>
        <w:ind w:left="823" w:hanging="397"/>
      </w:pPr>
      <w:rPr>
        <w:rFonts w:ascii="Wingdings" w:hAnsi="Wingdings" w:hint="default"/>
        <w:color w:val="095797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FF9900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267B73A6"/>
    <w:multiLevelType w:val="hybridMultilevel"/>
    <w:tmpl w:val="70888732"/>
    <w:lvl w:ilvl="0" w:tplc="1F9E43C4">
      <w:numFmt w:val="bullet"/>
      <w:pStyle w:val="Paragraphedeliste"/>
      <w:lvlText w:val="-"/>
      <w:lvlJc w:val="left"/>
      <w:pPr>
        <w:tabs>
          <w:tab w:val="num" w:pos="780"/>
        </w:tabs>
        <w:ind w:left="78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A0D7A1E"/>
    <w:multiLevelType w:val="singleLevel"/>
    <w:tmpl w:val="69D2FE4E"/>
    <w:lvl w:ilvl="0">
      <w:start w:val="1"/>
      <w:numFmt w:val="bullet"/>
      <w:pStyle w:val="Paragrapheniv3CarCar"/>
      <w:lvlText w:val="-"/>
      <w:lvlJc w:val="left"/>
      <w:pPr>
        <w:tabs>
          <w:tab w:val="num" w:pos="0"/>
        </w:tabs>
        <w:ind w:left="1276" w:hanging="280"/>
      </w:pPr>
      <w:rPr>
        <w:rFonts w:ascii="Times New Roman" w:hAnsi="Times New Roman" w:hint="default"/>
      </w:rPr>
    </w:lvl>
  </w:abstractNum>
  <w:abstractNum w:abstractNumId="23" w15:restartNumberingAfterBreak="0">
    <w:nsid w:val="2D3D46D8"/>
    <w:multiLevelType w:val="multilevel"/>
    <w:tmpl w:val="74184C14"/>
    <w:name w:val="ROGERET22222222322222222222222222222222222222222222222322222222"/>
    <w:lvl w:ilvl="0">
      <w:start w:val="1"/>
      <w:numFmt w:val="upperRoman"/>
      <w:suff w:val="space"/>
      <w:lvlText w:val="Chapitre %1"/>
      <w:lvlJc w:val="left"/>
      <w:pPr>
        <w:ind w:left="142" w:firstLine="1418"/>
      </w:pPr>
      <w:rPr>
        <w:rFonts w:ascii="Times New Roman Gras" w:hAnsi="Times New Roman Gras" w:hint="default"/>
        <w:b/>
        <w:i w:val="0"/>
        <w:caps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3"/>
      <w:numFmt w:val="decimal"/>
      <w:suff w:val="nothing"/>
      <w:lvlText w:val="ARTICLE %2 - "/>
      <w:lvlJc w:val="left"/>
      <w:pPr>
        <w:ind w:left="142" w:firstLine="0"/>
      </w:pPr>
      <w:rPr>
        <w:rFonts w:ascii="Times New Roman Gras" w:hAnsi="Times New Roman Gras" w:hint="default"/>
        <w:b/>
        <w:i w:val="0"/>
        <w:caps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 - "/>
      <w:lvlJc w:val="left"/>
      <w:pPr>
        <w:ind w:left="400" w:firstLine="680"/>
      </w:pPr>
      <w:rPr>
        <w:rFonts w:ascii="Times New Roman Gras" w:hAnsi="Times New Roman Gras"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6"/>
      <w:numFmt w:val="decimal"/>
      <w:suff w:val="nothing"/>
      <w:lvlText w:val="%2.%3.%4 - "/>
      <w:lvlJc w:val="left"/>
      <w:pPr>
        <w:ind w:left="142" w:firstLine="680"/>
      </w:pPr>
      <w:rPr>
        <w:rFonts w:ascii="Times New Roman Gras" w:hAnsi="Times New Roman Gras" w:hint="default"/>
        <w:b/>
        <w:i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) "/>
      <w:lvlJc w:val="left"/>
      <w:pPr>
        <w:ind w:left="142" w:firstLine="1247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suff w:val="nothing"/>
      <w:lvlText w:val=""/>
      <w:lvlJc w:val="left"/>
      <w:pPr>
        <w:ind w:left="142" w:firstLine="170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suff w:val="nothing"/>
      <w:lvlText w:val=""/>
      <w:lvlJc w:val="left"/>
      <w:pPr>
        <w:ind w:left="142" w:firstLine="2041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suff w:val="nothing"/>
      <w:lvlText w:val=""/>
      <w:lvlJc w:val="left"/>
      <w:pPr>
        <w:ind w:left="262" w:firstLine="2438"/>
      </w:pPr>
      <w:rPr>
        <w:rFonts w:ascii="Symbol" w:hAnsi="Symbol" w:hint="default"/>
        <w:color w:val="auto"/>
        <w:sz w:val="22"/>
      </w:rPr>
    </w:lvl>
    <w:lvl w:ilvl="8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</w:abstractNum>
  <w:abstractNum w:abstractNumId="24" w15:restartNumberingAfterBreak="0">
    <w:nsid w:val="3B0E48E5"/>
    <w:multiLevelType w:val="singleLevel"/>
    <w:tmpl w:val="DC3EB0A6"/>
    <w:lvl w:ilvl="0">
      <w:start w:val="1"/>
      <w:numFmt w:val="bullet"/>
      <w:pStyle w:val="NOTE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3BA325A9"/>
    <w:multiLevelType w:val="singleLevel"/>
    <w:tmpl w:val="C3040B32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26" w15:restartNumberingAfterBreak="0">
    <w:nsid w:val="3E5A499D"/>
    <w:multiLevelType w:val="hybridMultilevel"/>
    <w:tmpl w:val="BF62BCD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8254B9"/>
    <w:multiLevelType w:val="multilevel"/>
    <w:tmpl w:val="6602C53E"/>
    <w:lvl w:ilvl="0">
      <w:start w:val="1"/>
      <w:numFmt w:val="decimal"/>
      <w:pStyle w:val="Annexe"/>
      <w:lvlText w:val="Annexe %1."/>
      <w:lvlJc w:val="left"/>
      <w:pPr>
        <w:tabs>
          <w:tab w:val="num" w:pos="108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6D17528"/>
    <w:multiLevelType w:val="hybridMultilevel"/>
    <w:tmpl w:val="8914624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442D2"/>
    <w:multiLevelType w:val="hybridMultilevel"/>
    <w:tmpl w:val="750A97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6416C"/>
    <w:multiLevelType w:val="multilevel"/>
    <w:tmpl w:val="BE7ABF32"/>
    <w:name w:val="MN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hanging="567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rFonts w:ascii="Times New Roman" w:hAnsi="Times New Roman" w:hint="default"/>
        <w:b/>
        <w:i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num" w:pos="850"/>
        </w:tabs>
        <w:ind w:left="850" w:hanging="85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num" w:pos="1417"/>
        </w:tabs>
        <w:ind w:left="1417" w:hanging="1417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num" w:pos="1417"/>
        </w:tabs>
        <w:ind w:left="1417" w:hanging="1417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5B35597D"/>
    <w:multiLevelType w:val="singleLevel"/>
    <w:tmpl w:val="5AB4106A"/>
    <w:lvl w:ilvl="0">
      <w:start w:val="1"/>
      <w:numFmt w:val="bullet"/>
      <w:pStyle w:val="num3"/>
      <w:lvlText w:val="-"/>
      <w:lvlJc w:val="left"/>
      <w:pPr>
        <w:tabs>
          <w:tab w:val="num" w:pos="0"/>
        </w:tabs>
        <w:ind w:left="1276" w:hanging="280"/>
      </w:pPr>
      <w:rPr>
        <w:rFonts w:ascii="Times New Roman" w:hAnsi="Times New Roman" w:hint="default"/>
      </w:rPr>
    </w:lvl>
  </w:abstractNum>
  <w:abstractNum w:abstractNumId="32" w15:restartNumberingAfterBreak="0">
    <w:nsid w:val="65D615F3"/>
    <w:multiLevelType w:val="hybridMultilevel"/>
    <w:tmpl w:val="9A40F668"/>
    <w:lvl w:ilvl="0" w:tplc="FFFFFFFF">
      <w:start w:val="1"/>
      <w:numFmt w:val="bullet"/>
      <w:pStyle w:val="numr2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8F581D"/>
    <w:multiLevelType w:val="singleLevel"/>
    <w:tmpl w:val="9AAE7A1A"/>
    <w:lvl w:ilvl="0">
      <w:start w:val="2"/>
      <w:numFmt w:val="bullet"/>
      <w:pStyle w:val="numr3"/>
      <w:lvlText w:val="-"/>
      <w:lvlJc w:val="left"/>
      <w:pPr>
        <w:tabs>
          <w:tab w:val="num" w:pos="3337"/>
        </w:tabs>
        <w:ind w:left="3337" w:hanging="360"/>
      </w:pPr>
      <w:rPr>
        <w:rFonts w:ascii="Times New Roman" w:hAnsi="Times New Roman" w:hint="default"/>
      </w:rPr>
    </w:lvl>
  </w:abstractNum>
  <w:abstractNum w:abstractNumId="34" w15:restartNumberingAfterBreak="0">
    <w:nsid w:val="70234CEF"/>
    <w:multiLevelType w:val="singleLevel"/>
    <w:tmpl w:val="575A8640"/>
    <w:lvl w:ilvl="0">
      <w:start w:val="1"/>
      <w:numFmt w:val="bullet"/>
      <w:pStyle w:val="Enumration1niveau"/>
      <w:lvlText w:val="-"/>
      <w:lvlJc w:val="left"/>
      <w:pPr>
        <w:tabs>
          <w:tab w:val="num" w:pos="2968"/>
        </w:tabs>
        <w:ind w:left="2750" w:hanging="142"/>
      </w:pPr>
      <w:rPr>
        <w:rFonts w:hint="default"/>
      </w:rPr>
    </w:lvl>
  </w:abstractNum>
  <w:abstractNum w:abstractNumId="35" w15:restartNumberingAfterBreak="0">
    <w:nsid w:val="70E71CC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7D381366"/>
    <w:multiLevelType w:val="hybridMultilevel"/>
    <w:tmpl w:val="AC04B632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32"/>
  </w:num>
  <w:num w:numId="7">
    <w:abstractNumId w:val="21"/>
  </w:num>
  <w:num w:numId="8">
    <w:abstractNumId w:val="24"/>
  </w:num>
  <w:num w:numId="9">
    <w:abstractNumId w:val="18"/>
  </w:num>
  <w:num w:numId="10">
    <w:abstractNumId w:val="11"/>
  </w:num>
  <w:num w:numId="11">
    <w:abstractNumId w:val="19"/>
  </w:num>
  <w:num w:numId="12">
    <w:abstractNumId w:val="33"/>
  </w:num>
  <w:num w:numId="13">
    <w:abstractNumId w:val="14"/>
  </w:num>
  <w:num w:numId="14">
    <w:abstractNumId w:val="31"/>
  </w:num>
  <w:num w:numId="15">
    <w:abstractNumId w:val="34"/>
  </w:num>
  <w:num w:numId="16">
    <w:abstractNumId w:val="35"/>
  </w:num>
  <w:num w:numId="17">
    <w:abstractNumId w:val="13"/>
  </w:num>
  <w:num w:numId="18">
    <w:abstractNumId w:val="22"/>
  </w:num>
  <w:num w:numId="19">
    <w:abstractNumId w:val="26"/>
  </w:num>
  <w:num w:numId="20">
    <w:abstractNumId w:val="15"/>
  </w:num>
  <w:num w:numId="21">
    <w:abstractNumId w:val="28"/>
  </w:num>
  <w:num w:numId="22">
    <w:abstractNumId w:val="36"/>
  </w:num>
  <w:num w:numId="23">
    <w:abstractNumId w:val="29"/>
  </w:num>
  <w:num w:numId="24">
    <w:abstractNumId w:val="12"/>
  </w:num>
  <w:num w:numId="25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9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autoHyphenation/>
  <w:hyphenationZone w:val="142"/>
  <w:drawingGridHorizontalSpacing w:val="181"/>
  <w:drawingGridVerticalSpacing w:val="181"/>
  <w:noPunctuationKerning/>
  <w:characterSpacingControl w:val="doNotCompress"/>
  <w:hdrShapeDefaults>
    <o:shapedefaults v:ext="edit" spidmax="2049">
      <o:colormru v:ext="edit" colors="#0000c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8E8"/>
    <w:rsid w:val="00000F2F"/>
    <w:rsid w:val="00007EB7"/>
    <w:rsid w:val="000137E7"/>
    <w:rsid w:val="000153AE"/>
    <w:rsid w:val="00017A31"/>
    <w:rsid w:val="00020726"/>
    <w:rsid w:val="00020C5D"/>
    <w:rsid w:val="000226DC"/>
    <w:rsid w:val="00022781"/>
    <w:rsid w:val="00026119"/>
    <w:rsid w:val="00026336"/>
    <w:rsid w:val="000271AE"/>
    <w:rsid w:val="00027813"/>
    <w:rsid w:val="000308DE"/>
    <w:rsid w:val="000312EE"/>
    <w:rsid w:val="000320EF"/>
    <w:rsid w:val="0003352E"/>
    <w:rsid w:val="00033768"/>
    <w:rsid w:val="00033CD4"/>
    <w:rsid w:val="00033F6B"/>
    <w:rsid w:val="000345B4"/>
    <w:rsid w:val="00035025"/>
    <w:rsid w:val="00035E5E"/>
    <w:rsid w:val="00037D6F"/>
    <w:rsid w:val="00040BCD"/>
    <w:rsid w:val="0004219F"/>
    <w:rsid w:val="00043AEB"/>
    <w:rsid w:val="00043BB2"/>
    <w:rsid w:val="00045D93"/>
    <w:rsid w:val="00046103"/>
    <w:rsid w:val="00047A2D"/>
    <w:rsid w:val="00051C73"/>
    <w:rsid w:val="00055F25"/>
    <w:rsid w:val="00057396"/>
    <w:rsid w:val="000644E4"/>
    <w:rsid w:val="00071138"/>
    <w:rsid w:val="00080857"/>
    <w:rsid w:val="000811AE"/>
    <w:rsid w:val="000820B5"/>
    <w:rsid w:val="000823AB"/>
    <w:rsid w:val="00084A72"/>
    <w:rsid w:val="00084D23"/>
    <w:rsid w:val="00084EE0"/>
    <w:rsid w:val="000852D2"/>
    <w:rsid w:val="00086D55"/>
    <w:rsid w:val="00090004"/>
    <w:rsid w:val="00090E31"/>
    <w:rsid w:val="00091766"/>
    <w:rsid w:val="000959FB"/>
    <w:rsid w:val="000976BE"/>
    <w:rsid w:val="000A225C"/>
    <w:rsid w:val="000A4DFF"/>
    <w:rsid w:val="000A6D43"/>
    <w:rsid w:val="000B4905"/>
    <w:rsid w:val="000B61D2"/>
    <w:rsid w:val="000B7A0D"/>
    <w:rsid w:val="000B7E47"/>
    <w:rsid w:val="000C1ADA"/>
    <w:rsid w:val="000C242F"/>
    <w:rsid w:val="000C3314"/>
    <w:rsid w:val="000C5C85"/>
    <w:rsid w:val="000C5E18"/>
    <w:rsid w:val="000C7B15"/>
    <w:rsid w:val="000D043A"/>
    <w:rsid w:val="000D05CE"/>
    <w:rsid w:val="000D4067"/>
    <w:rsid w:val="000D6088"/>
    <w:rsid w:val="000E074F"/>
    <w:rsid w:val="000E20FA"/>
    <w:rsid w:val="000E2481"/>
    <w:rsid w:val="000E2AC6"/>
    <w:rsid w:val="000E2C56"/>
    <w:rsid w:val="000E2D89"/>
    <w:rsid w:val="000E61DF"/>
    <w:rsid w:val="000E6B01"/>
    <w:rsid w:val="000E6E34"/>
    <w:rsid w:val="000E7CE7"/>
    <w:rsid w:val="000F1AFE"/>
    <w:rsid w:val="000F3788"/>
    <w:rsid w:val="000F3A52"/>
    <w:rsid w:val="000F3AC8"/>
    <w:rsid w:val="000F4EA3"/>
    <w:rsid w:val="000F5AEB"/>
    <w:rsid w:val="000F632D"/>
    <w:rsid w:val="000F6F17"/>
    <w:rsid w:val="000F7074"/>
    <w:rsid w:val="000F7418"/>
    <w:rsid w:val="000F76F6"/>
    <w:rsid w:val="00105D5D"/>
    <w:rsid w:val="0011232B"/>
    <w:rsid w:val="001133FB"/>
    <w:rsid w:val="001136D3"/>
    <w:rsid w:val="001136DC"/>
    <w:rsid w:val="0011383F"/>
    <w:rsid w:val="00113C53"/>
    <w:rsid w:val="001154BE"/>
    <w:rsid w:val="001162D5"/>
    <w:rsid w:val="00116F52"/>
    <w:rsid w:val="001170FA"/>
    <w:rsid w:val="001171DF"/>
    <w:rsid w:val="00117F58"/>
    <w:rsid w:val="001210BD"/>
    <w:rsid w:val="00122A1D"/>
    <w:rsid w:val="00123C1D"/>
    <w:rsid w:val="00125057"/>
    <w:rsid w:val="00125F83"/>
    <w:rsid w:val="00127724"/>
    <w:rsid w:val="001306A2"/>
    <w:rsid w:val="00132658"/>
    <w:rsid w:val="0013372B"/>
    <w:rsid w:val="00133D39"/>
    <w:rsid w:val="00134979"/>
    <w:rsid w:val="0013526A"/>
    <w:rsid w:val="00136AE9"/>
    <w:rsid w:val="00137417"/>
    <w:rsid w:val="00142B8B"/>
    <w:rsid w:val="00145991"/>
    <w:rsid w:val="00147A9E"/>
    <w:rsid w:val="00150B83"/>
    <w:rsid w:val="00152164"/>
    <w:rsid w:val="0015377B"/>
    <w:rsid w:val="00155F89"/>
    <w:rsid w:val="00160962"/>
    <w:rsid w:val="0017060A"/>
    <w:rsid w:val="001718F1"/>
    <w:rsid w:val="00174807"/>
    <w:rsid w:val="00175CD6"/>
    <w:rsid w:val="001768AD"/>
    <w:rsid w:val="00180098"/>
    <w:rsid w:val="0018559E"/>
    <w:rsid w:val="00186111"/>
    <w:rsid w:val="00186357"/>
    <w:rsid w:val="0018680C"/>
    <w:rsid w:val="00187132"/>
    <w:rsid w:val="0019100D"/>
    <w:rsid w:val="00192EBF"/>
    <w:rsid w:val="001935C4"/>
    <w:rsid w:val="00194E27"/>
    <w:rsid w:val="00195419"/>
    <w:rsid w:val="001959D0"/>
    <w:rsid w:val="001977C5"/>
    <w:rsid w:val="001A0CBD"/>
    <w:rsid w:val="001A0F88"/>
    <w:rsid w:val="001A1488"/>
    <w:rsid w:val="001A2B4A"/>
    <w:rsid w:val="001A31E0"/>
    <w:rsid w:val="001A38CC"/>
    <w:rsid w:val="001A3ACC"/>
    <w:rsid w:val="001A609C"/>
    <w:rsid w:val="001A6CA0"/>
    <w:rsid w:val="001B5645"/>
    <w:rsid w:val="001B6746"/>
    <w:rsid w:val="001B7023"/>
    <w:rsid w:val="001B750A"/>
    <w:rsid w:val="001B7A54"/>
    <w:rsid w:val="001C0A0F"/>
    <w:rsid w:val="001C0E97"/>
    <w:rsid w:val="001C358A"/>
    <w:rsid w:val="001C5F42"/>
    <w:rsid w:val="001C6C07"/>
    <w:rsid w:val="001D0182"/>
    <w:rsid w:val="001D27D5"/>
    <w:rsid w:val="001D3EFA"/>
    <w:rsid w:val="001D69E8"/>
    <w:rsid w:val="001D7063"/>
    <w:rsid w:val="001D7828"/>
    <w:rsid w:val="001E1113"/>
    <w:rsid w:val="001E3634"/>
    <w:rsid w:val="001E4243"/>
    <w:rsid w:val="001E5CC7"/>
    <w:rsid w:val="001E67B4"/>
    <w:rsid w:val="001E682C"/>
    <w:rsid w:val="001E7757"/>
    <w:rsid w:val="001E77DB"/>
    <w:rsid w:val="001F0C42"/>
    <w:rsid w:val="001F0ED4"/>
    <w:rsid w:val="001F69C5"/>
    <w:rsid w:val="0020079A"/>
    <w:rsid w:val="002044FC"/>
    <w:rsid w:val="00204B44"/>
    <w:rsid w:val="00205C46"/>
    <w:rsid w:val="00210FD8"/>
    <w:rsid w:val="002114DD"/>
    <w:rsid w:val="002121E8"/>
    <w:rsid w:val="00212CFC"/>
    <w:rsid w:val="0021306C"/>
    <w:rsid w:val="00213C1A"/>
    <w:rsid w:val="00216C38"/>
    <w:rsid w:val="00220C01"/>
    <w:rsid w:val="00221436"/>
    <w:rsid w:val="00223F7C"/>
    <w:rsid w:val="00230447"/>
    <w:rsid w:val="00230B0C"/>
    <w:rsid w:val="00231A5E"/>
    <w:rsid w:val="00231A9C"/>
    <w:rsid w:val="002328E8"/>
    <w:rsid w:val="002348F8"/>
    <w:rsid w:val="00235D24"/>
    <w:rsid w:val="00237B1F"/>
    <w:rsid w:val="00242839"/>
    <w:rsid w:val="002450DA"/>
    <w:rsid w:val="00245794"/>
    <w:rsid w:val="002458A3"/>
    <w:rsid w:val="002531BF"/>
    <w:rsid w:val="00253DEC"/>
    <w:rsid w:val="00260CA0"/>
    <w:rsid w:val="00261823"/>
    <w:rsid w:val="002633CE"/>
    <w:rsid w:val="00266C94"/>
    <w:rsid w:val="002677BF"/>
    <w:rsid w:val="0027151B"/>
    <w:rsid w:val="0027278F"/>
    <w:rsid w:val="00273AE4"/>
    <w:rsid w:val="00274492"/>
    <w:rsid w:val="00274DC1"/>
    <w:rsid w:val="002830C9"/>
    <w:rsid w:val="002839E8"/>
    <w:rsid w:val="00283B20"/>
    <w:rsid w:val="002846AF"/>
    <w:rsid w:val="00290F60"/>
    <w:rsid w:val="00292902"/>
    <w:rsid w:val="00292B5E"/>
    <w:rsid w:val="002932A3"/>
    <w:rsid w:val="00294142"/>
    <w:rsid w:val="00294FBE"/>
    <w:rsid w:val="00295327"/>
    <w:rsid w:val="002A1D49"/>
    <w:rsid w:val="002A1DE5"/>
    <w:rsid w:val="002A2715"/>
    <w:rsid w:val="002A2AEE"/>
    <w:rsid w:val="002A7785"/>
    <w:rsid w:val="002B2FAD"/>
    <w:rsid w:val="002B3B5D"/>
    <w:rsid w:val="002B6005"/>
    <w:rsid w:val="002B66AE"/>
    <w:rsid w:val="002B75C0"/>
    <w:rsid w:val="002B7A17"/>
    <w:rsid w:val="002B7D28"/>
    <w:rsid w:val="002C15DD"/>
    <w:rsid w:val="002C3E6C"/>
    <w:rsid w:val="002C4F84"/>
    <w:rsid w:val="002C5381"/>
    <w:rsid w:val="002C7765"/>
    <w:rsid w:val="002D31C6"/>
    <w:rsid w:val="002D320A"/>
    <w:rsid w:val="002D4FA9"/>
    <w:rsid w:val="002D797B"/>
    <w:rsid w:val="002E2216"/>
    <w:rsid w:val="002E395E"/>
    <w:rsid w:val="002E5875"/>
    <w:rsid w:val="002E7F2F"/>
    <w:rsid w:val="002F0485"/>
    <w:rsid w:val="002F1A4A"/>
    <w:rsid w:val="002F36BF"/>
    <w:rsid w:val="002F5083"/>
    <w:rsid w:val="002F6D79"/>
    <w:rsid w:val="0030067D"/>
    <w:rsid w:val="00302742"/>
    <w:rsid w:val="00304233"/>
    <w:rsid w:val="00307D39"/>
    <w:rsid w:val="00314FBA"/>
    <w:rsid w:val="00315417"/>
    <w:rsid w:val="0032073C"/>
    <w:rsid w:val="00320BFD"/>
    <w:rsid w:val="00320CBB"/>
    <w:rsid w:val="003216FF"/>
    <w:rsid w:val="0032377B"/>
    <w:rsid w:val="00325DB5"/>
    <w:rsid w:val="00330C3B"/>
    <w:rsid w:val="003311A9"/>
    <w:rsid w:val="00333A7C"/>
    <w:rsid w:val="00334230"/>
    <w:rsid w:val="003349B6"/>
    <w:rsid w:val="003350BA"/>
    <w:rsid w:val="003375A4"/>
    <w:rsid w:val="00340589"/>
    <w:rsid w:val="00340DF7"/>
    <w:rsid w:val="003424B1"/>
    <w:rsid w:val="003439B1"/>
    <w:rsid w:val="0034496A"/>
    <w:rsid w:val="00344D97"/>
    <w:rsid w:val="003476F2"/>
    <w:rsid w:val="00352877"/>
    <w:rsid w:val="00352F98"/>
    <w:rsid w:val="003541BA"/>
    <w:rsid w:val="003550C7"/>
    <w:rsid w:val="00355D7D"/>
    <w:rsid w:val="00356AF4"/>
    <w:rsid w:val="003603D5"/>
    <w:rsid w:val="0036110C"/>
    <w:rsid w:val="0036165C"/>
    <w:rsid w:val="003630D2"/>
    <w:rsid w:val="003637D2"/>
    <w:rsid w:val="00363B47"/>
    <w:rsid w:val="003667F8"/>
    <w:rsid w:val="00367280"/>
    <w:rsid w:val="00367546"/>
    <w:rsid w:val="0037066E"/>
    <w:rsid w:val="00371781"/>
    <w:rsid w:val="00373962"/>
    <w:rsid w:val="00375091"/>
    <w:rsid w:val="00375568"/>
    <w:rsid w:val="0037734B"/>
    <w:rsid w:val="00377B64"/>
    <w:rsid w:val="003802AF"/>
    <w:rsid w:val="00380AD1"/>
    <w:rsid w:val="00381F91"/>
    <w:rsid w:val="0038210C"/>
    <w:rsid w:val="00382AC9"/>
    <w:rsid w:val="00384AB7"/>
    <w:rsid w:val="00386ABF"/>
    <w:rsid w:val="00386EA4"/>
    <w:rsid w:val="00386FC4"/>
    <w:rsid w:val="00387AB9"/>
    <w:rsid w:val="00395355"/>
    <w:rsid w:val="003953EC"/>
    <w:rsid w:val="003960AA"/>
    <w:rsid w:val="003A26C6"/>
    <w:rsid w:val="003A4764"/>
    <w:rsid w:val="003A6A30"/>
    <w:rsid w:val="003A6EAA"/>
    <w:rsid w:val="003B11C2"/>
    <w:rsid w:val="003B3395"/>
    <w:rsid w:val="003B4589"/>
    <w:rsid w:val="003B784D"/>
    <w:rsid w:val="003C3047"/>
    <w:rsid w:val="003C32DE"/>
    <w:rsid w:val="003C450C"/>
    <w:rsid w:val="003C46E1"/>
    <w:rsid w:val="003C5659"/>
    <w:rsid w:val="003C6020"/>
    <w:rsid w:val="003C78F9"/>
    <w:rsid w:val="003D05BC"/>
    <w:rsid w:val="003D09A4"/>
    <w:rsid w:val="003D0DC1"/>
    <w:rsid w:val="003D0F65"/>
    <w:rsid w:val="003D1D87"/>
    <w:rsid w:val="003D2A6D"/>
    <w:rsid w:val="003D3610"/>
    <w:rsid w:val="003D67A7"/>
    <w:rsid w:val="003E0AB0"/>
    <w:rsid w:val="003E18B8"/>
    <w:rsid w:val="003E3518"/>
    <w:rsid w:val="003E3734"/>
    <w:rsid w:val="003E3C73"/>
    <w:rsid w:val="003E3DC9"/>
    <w:rsid w:val="003E5501"/>
    <w:rsid w:val="003E7E74"/>
    <w:rsid w:val="003F1247"/>
    <w:rsid w:val="003F1BBE"/>
    <w:rsid w:val="003F5785"/>
    <w:rsid w:val="003F670A"/>
    <w:rsid w:val="003F79C8"/>
    <w:rsid w:val="00404B9F"/>
    <w:rsid w:val="00410FE5"/>
    <w:rsid w:val="00412EC1"/>
    <w:rsid w:val="00414036"/>
    <w:rsid w:val="004178E7"/>
    <w:rsid w:val="00422662"/>
    <w:rsid w:val="00422F93"/>
    <w:rsid w:val="00423234"/>
    <w:rsid w:val="004233F7"/>
    <w:rsid w:val="00426604"/>
    <w:rsid w:val="004312EB"/>
    <w:rsid w:val="00435500"/>
    <w:rsid w:val="004371F0"/>
    <w:rsid w:val="00444C1E"/>
    <w:rsid w:val="00444DA4"/>
    <w:rsid w:val="004471EF"/>
    <w:rsid w:val="00452275"/>
    <w:rsid w:val="00454465"/>
    <w:rsid w:val="00455836"/>
    <w:rsid w:val="00456805"/>
    <w:rsid w:val="0045732E"/>
    <w:rsid w:val="00465734"/>
    <w:rsid w:val="00465C71"/>
    <w:rsid w:val="004675F0"/>
    <w:rsid w:val="0046767C"/>
    <w:rsid w:val="00470845"/>
    <w:rsid w:val="00470CD5"/>
    <w:rsid w:val="004761A4"/>
    <w:rsid w:val="00480E71"/>
    <w:rsid w:val="0048157C"/>
    <w:rsid w:val="00481FD2"/>
    <w:rsid w:val="00482AB4"/>
    <w:rsid w:val="0048373D"/>
    <w:rsid w:val="00483C69"/>
    <w:rsid w:val="004842F3"/>
    <w:rsid w:val="004857E5"/>
    <w:rsid w:val="00486CFA"/>
    <w:rsid w:val="004918CD"/>
    <w:rsid w:val="00495880"/>
    <w:rsid w:val="0049624B"/>
    <w:rsid w:val="00496A78"/>
    <w:rsid w:val="00497CFA"/>
    <w:rsid w:val="004A1806"/>
    <w:rsid w:val="004A1CAF"/>
    <w:rsid w:val="004A1D73"/>
    <w:rsid w:val="004A3103"/>
    <w:rsid w:val="004A46B4"/>
    <w:rsid w:val="004A4E63"/>
    <w:rsid w:val="004A6BCC"/>
    <w:rsid w:val="004A6CF4"/>
    <w:rsid w:val="004B1D38"/>
    <w:rsid w:val="004B24B8"/>
    <w:rsid w:val="004B34FE"/>
    <w:rsid w:val="004B3A38"/>
    <w:rsid w:val="004B6ACF"/>
    <w:rsid w:val="004B709B"/>
    <w:rsid w:val="004C1B84"/>
    <w:rsid w:val="004C570B"/>
    <w:rsid w:val="004C795B"/>
    <w:rsid w:val="004C7CEA"/>
    <w:rsid w:val="004D0D41"/>
    <w:rsid w:val="004D4994"/>
    <w:rsid w:val="004D60D4"/>
    <w:rsid w:val="004E4222"/>
    <w:rsid w:val="004E4A09"/>
    <w:rsid w:val="004E538B"/>
    <w:rsid w:val="004E5ED8"/>
    <w:rsid w:val="004E668A"/>
    <w:rsid w:val="004E67D5"/>
    <w:rsid w:val="004E7155"/>
    <w:rsid w:val="004F11DD"/>
    <w:rsid w:val="004F1C36"/>
    <w:rsid w:val="004F1F08"/>
    <w:rsid w:val="004F439C"/>
    <w:rsid w:val="004F5E60"/>
    <w:rsid w:val="004F7395"/>
    <w:rsid w:val="00501197"/>
    <w:rsid w:val="00501CAD"/>
    <w:rsid w:val="00501D92"/>
    <w:rsid w:val="005048AC"/>
    <w:rsid w:val="00506E82"/>
    <w:rsid w:val="005076DA"/>
    <w:rsid w:val="00507B2C"/>
    <w:rsid w:val="00511E8F"/>
    <w:rsid w:val="005123C5"/>
    <w:rsid w:val="00512715"/>
    <w:rsid w:val="005136C9"/>
    <w:rsid w:val="00514978"/>
    <w:rsid w:val="00516258"/>
    <w:rsid w:val="005201AC"/>
    <w:rsid w:val="00520560"/>
    <w:rsid w:val="00520D9C"/>
    <w:rsid w:val="00520EEF"/>
    <w:rsid w:val="00520F48"/>
    <w:rsid w:val="0052588F"/>
    <w:rsid w:val="00525A05"/>
    <w:rsid w:val="005273BC"/>
    <w:rsid w:val="005302B7"/>
    <w:rsid w:val="00531027"/>
    <w:rsid w:val="00536482"/>
    <w:rsid w:val="00536685"/>
    <w:rsid w:val="00542EDC"/>
    <w:rsid w:val="00545600"/>
    <w:rsid w:val="005463B2"/>
    <w:rsid w:val="00557B6E"/>
    <w:rsid w:val="00561264"/>
    <w:rsid w:val="0056274B"/>
    <w:rsid w:val="00563CC9"/>
    <w:rsid w:val="005649AA"/>
    <w:rsid w:val="00564B96"/>
    <w:rsid w:val="005666D4"/>
    <w:rsid w:val="00571190"/>
    <w:rsid w:val="0057183D"/>
    <w:rsid w:val="00571DCC"/>
    <w:rsid w:val="005733E2"/>
    <w:rsid w:val="00573A1C"/>
    <w:rsid w:val="005779B5"/>
    <w:rsid w:val="00577C82"/>
    <w:rsid w:val="00580949"/>
    <w:rsid w:val="00585F5C"/>
    <w:rsid w:val="0058704C"/>
    <w:rsid w:val="00587BD3"/>
    <w:rsid w:val="005907EC"/>
    <w:rsid w:val="005910BA"/>
    <w:rsid w:val="005918BE"/>
    <w:rsid w:val="00591A81"/>
    <w:rsid w:val="005934FA"/>
    <w:rsid w:val="00593551"/>
    <w:rsid w:val="005939E5"/>
    <w:rsid w:val="00593B7B"/>
    <w:rsid w:val="0059656C"/>
    <w:rsid w:val="005970BB"/>
    <w:rsid w:val="005A17BB"/>
    <w:rsid w:val="005A29C2"/>
    <w:rsid w:val="005A562F"/>
    <w:rsid w:val="005A5AD6"/>
    <w:rsid w:val="005A7228"/>
    <w:rsid w:val="005A7AFD"/>
    <w:rsid w:val="005B00F4"/>
    <w:rsid w:val="005B08F1"/>
    <w:rsid w:val="005B1966"/>
    <w:rsid w:val="005B2785"/>
    <w:rsid w:val="005B3576"/>
    <w:rsid w:val="005B3D65"/>
    <w:rsid w:val="005B404D"/>
    <w:rsid w:val="005B497A"/>
    <w:rsid w:val="005B5793"/>
    <w:rsid w:val="005B6199"/>
    <w:rsid w:val="005B7D83"/>
    <w:rsid w:val="005C01B0"/>
    <w:rsid w:val="005C1705"/>
    <w:rsid w:val="005C1814"/>
    <w:rsid w:val="005C2DFD"/>
    <w:rsid w:val="005C2F54"/>
    <w:rsid w:val="005C4FDA"/>
    <w:rsid w:val="005C57D1"/>
    <w:rsid w:val="005C7B2E"/>
    <w:rsid w:val="005D28E2"/>
    <w:rsid w:val="005D51FE"/>
    <w:rsid w:val="005D53B8"/>
    <w:rsid w:val="005D53E0"/>
    <w:rsid w:val="005D5B44"/>
    <w:rsid w:val="005D652D"/>
    <w:rsid w:val="005D66CD"/>
    <w:rsid w:val="005E06E3"/>
    <w:rsid w:val="005E15EA"/>
    <w:rsid w:val="005E1C2A"/>
    <w:rsid w:val="005E3BA7"/>
    <w:rsid w:val="005E67E8"/>
    <w:rsid w:val="005E7499"/>
    <w:rsid w:val="005F00B6"/>
    <w:rsid w:val="005F0267"/>
    <w:rsid w:val="005F15D9"/>
    <w:rsid w:val="005F336E"/>
    <w:rsid w:val="005F339A"/>
    <w:rsid w:val="005F3A4C"/>
    <w:rsid w:val="005F46CF"/>
    <w:rsid w:val="005F5B3D"/>
    <w:rsid w:val="005F7380"/>
    <w:rsid w:val="005F7398"/>
    <w:rsid w:val="0060325E"/>
    <w:rsid w:val="00603E4E"/>
    <w:rsid w:val="0060470B"/>
    <w:rsid w:val="00605023"/>
    <w:rsid w:val="00605370"/>
    <w:rsid w:val="006054AA"/>
    <w:rsid w:val="0060574F"/>
    <w:rsid w:val="00610501"/>
    <w:rsid w:val="006107CF"/>
    <w:rsid w:val="00610B2C"/>
    <w:rsid w:val="00612733"/>
    <w:rsid w:val="0061337F"/>
    <w:rsid w:val="0061371A"/>
    <w:rsid w:val="00617015"/>
    <w:rsid w:val="00617672"/>
    <w:rsid w:val="006177C5"/>
    <w:rsid w:val="006178F1"/>
    <w:rsid w:val="00620266"/>
    <w:rsid w:val="006205B8"/>
    <w:rsid w:val="00620DA9"/>
    <w:rsid w:val="00620EDD"/>
    <w:rsid w:val="00622926"/>
    <w:rsid w:val="00625E93"/>
    <w:rsid w:val="0063036D"/>
    <w:rsid w:val="00630ED3"/>
    <w:rsid w:val="0063198C"/>
    <w:rsid w:val="00631D59"/>
    <w:rsid w:val="00632868"/>
    <w:rsid w:val="006336C8"/>
    <w:rsid w:val="00633FB1"/>
    <w:rsid w:val="0063505F"/>
    <w:rsid w:val="006365DD"/>
    <w:rsid w:val="006409C9"/>
    <w:rsid w:val="00640CA1"/>
    <w:rsid w:val="006422E5"/>
    <w:rsid w:val="0064292E"/>
    <w:rsid w:val="00644CEB"/>
    <w:rsid w:val="00645321"/>
    <w:rsid w:val="00646859"/>
    <w:rsid w:val="0064699E"/>
    <w:rsid w:val="00646FE0"/>
    <w:rsid w:val="00647ED5"/>
    <w:rsid w:val="006508E8"/>
    <w:rsid w:val="00651DFD"/>
    <w:rsid w:val="00651E28"/>
    <w:rsid w:val="00652DC8"/>
    <w:rsid w:val="00653F16"/>
    <w:rsid w:val="006543FE"/>
    <w:rsid w:val="00654744"/>
    <w:rsid w:val="00654EB6"/>
    <w:rsid w:val="006559FA"/>
    <w:rsid w:val="006561E3"/>
    <w:rsid w:val="006578D1"/>
    <w:rsid w:val="00660AC9"/>
    <w:rsid w:val="00662313"/>
    <w:rsid w:val="00662A1D"/>
    <w:rsid w:val="00663001"/>
    <w:rsid w:val="00664418"/>
    <w:rsid w:val="00664802"/>
    <w:rsid w:val="006672E9"/>
    <w:rsid w:val="0067093C"/>
    <w:rsid w:val="00670EE9"/>
    <w:rsid w:val="0067450E"/>
    <w:rsid w:val="00674949"/>
    <w:rsid w:val="0068108D"/>
    <w:rsid w:val="00681FC1"/>
    <w:rsid w:val="00682C4A"/>
    <w:rsid w:val="00683B46"/>
    <w:rsid w:val="00683CBA"/>
    <w:rsid w:val="00684A47"/>
    <w:rsid w:val="0068633F"/>
    <w:rsid w:val="00686F46"/>
    <w:rsid w:val="00690339"/>
    <w:rsid w:val="006911F3"/>
    <w:rsid w:val="006955AD"/>
    <w:rsid w:val="006A0C5A"/>
    <w:rsid w:val="006A214D"/>
    <w:rsid w:val="006B11B4"/>
    <w:rsid w:val="006B22D4"/>
    <w:rsid w:val="006B3A5E"/>
    <w:rsid w:val="006C4054"/>
    <w:rsid w:val="006C4F76"/>
    <w:rsid w:val="006C74E2"/>
    <w:rsid w:val="006D2B47"/>
    <w:rsid w:val="006D3B5D"/>
    <w:rsid w:val="006D78A6"/>
    <w:rsid w:val="006E17A2"/>
    <w:rsid w:val="006E23CF"/>
    <w:rsid w:val="006E4BA5"/>
    <w:rsid w:val="006E5081"/>
    <w:rsid w:val="006E62D5"/>
    <w:rsid w:val="006E6567"/>
    <w:rsid w:val="006E7720"/>
    <w:rsid w:val="006E78D3"/>
    <w:rsid w:val="006F2697"/>
    <w:rsid w:val="006F37CF"/>
    <w:rsid w:val="006F4DF0"/>
    <w:rsid w:val="006F5FE4"/>
    <w:rsid w:val="006F68F8"/>
    <w:rsid w:val="006F6D9B"/>
    <w:rsid w:val="006F70AB"/>
    <w:rsid w:val="00704E91"/>
    <w:rsid w:val="007052E9"/>
    <w:rsid w:val="00705FA1"/>
    <w:rsid w:val="00707E35"/>
    <w:rsid w:val="00710260"/>
    <w:rsid w:val="007109BE"/>
    <w:rsid w:val="0071331A"/>
    <w:rsid w:val="007138A4"/>
    <w:rsid w:val="00713B3C"/>
    <w:rsid w:val="00713D35"/>
    <w:rsid w:val="00715E6F"/>
    <w:rsid w:val="00720C27"/>
    <w:rsid w:val="007212CC"/>
    <w:rsid w:val="007240F3"/>
    <w:rsid w:val="007245B6"/>
    <w:rsid w:val="00724966"/>
    <w:rsid w:val="00724A07"/>
    <w:rsid w:val="007314A6"/>
    <w:rsid w:val="0073338F"/>
    <w:rsid w:val="00733B5C"/>
    <w:rsid w:val="00733BAE"/>
    <w:rsid w:val="00734A43"/>
    <w:rsid w:val="00740614"/>
    <w:rsid w:val="007432CD"/>
    <w:rsid w:val="00743C01"/>
    <w:rsid w:val="00744127"/>
    <w:rsid w:val="00745281"/>
    <w:rsid w:val="00750665"/>
    <w:rsid w:val="007525CD"/>
    <w:rsid w:val="0075346D"/>
    <w:rsid w:val="007542A7"/>
    <w:rsid w:val="007575BE"/>
    <w:rsid w:val="00760023"/>
    <w:rsid w:val="00760B4B"/>
    <w:rsid w:val="0076323D"/>
    <w:rsid w:val="00763D8C"/>
    <w:rsid w:val="00763FB6"/>
    <w:rsid w:val="007643AC"/>
    <w:rsid w:val="00764C87"/>
    <w:rsid w:val="00766D9F"/>
    <w:rsid w:val="00767282"/>
    <w:rsid w:val="0077097C"/>
    <w:rsid w:val="0077145A"/>
    <w:rsid w:val="007716E2"/>
    <w:rsid w:val="0077203E"/>
    <w:rsid w:val="007723C5"/>
    <w:rsid w:val="00772793"/>
    <w:rsid w:val="00773C96"/>
    <w:rsid w:val="007744D8"/>
    <w:rsid w:val="007764A5"/>
    <w:rsid w:val="00783C97"/>
    <w:rsid w:val="00784D4A"/>
    <w:rsid w:val="00784FF8"/>
    <w:rsid w:val="00785236"/>
    <w:rsid w:val="00785D4A"/>
    <w:rsid w:val="00792676"/>
    <w:rsid w:val="0079661F"/>
    <w:rsid w:val="007A08F0"/>
    <w:rsid w:val="007A158F"/>
    <w:rsid w:val="007A3143"/>
    <w:rsid w:val="007A3634"/>
    <w:rsid w:val="007A4442"/>
    <w:rsid w:val="007A4B2C"/>
    <w:rsid w:val="007A4FAD"/>
    <w:rsid w:val="007A5C67"/>
    <w:rsid w:val="007B0E33"/>
    <w:rsid w:val="007B10F3"/>
    <w:rsid w:val="007B18DC"/>
    <w:rsid w:val="007B74D9"/>
    <w:rsid w:val="007B78DD"/>
    <w:rsid w:val="007B7F7C"/>
    <w:rsid w:val="007C0933"/>
    <w:rsid w:val="007C1BF3"/>
    <w:rsid w:val="007C1CD3"/>
    <w:rsid w:val="007C21AD"/>
    <w:rsid w:val="007C29F8"/>
    <w:rsid w:val="007C3B61"/>
    <w:rsid w:val="007C3F25"/>
    <w:rsid w:val="007C4142"/>
    <w:rsid w:val="007C49B2"/>
    <w:rsid w:val="007C4D9D"/>
    <w:rsid w:val="007C4DFC"/>
    <w:rsid w:val="007C6944"/>
    <w:rsid w:val="007D0108"/>
    <w:rsid w:val="007D16F6"/>
    <w:rsid w:val="007D2867"/>
    <w:rsid w:val="007D3346"/>
    <w:rsid w:val="007D43EB"/>
    <w:rsid w:val="007D46CF"/>
    <w:rsid w:val="007D4952"/>
    <w:rsid w:val="007D533D"/>
    <w:rsid w:val="007D6B1A"/>
    <w:rsid w:val="007E08C8"/>
    <w:rsid w:val="007E0F2E"/>
    <w:rsid w:val="007E10F0"/>
    <w:rsid w:val="007E110D"/>
    <w:rsid w:val="007E3CFA"/>
    <w:rsid w:val="007E43E7"/>
    <w:rsid w:val="007E48EC"/>
    <w:rsid w:val="007F00CF"/>
    <w:rsid w:val="007F2EDE"/>
    <w:rsid w:val="007F2F40"/>
    <w:rsid w:val="007F482F"/>
    <w:rsid w:val="007F499B"/>
    <w:rsid w:val="007F720E"/>
    <w:rsid w:val="0080017C"/>
    <w:rsid w:val="008004D4"/>
    <w:rsid w:val="00800DAD"/>
    <w:rsid w:val="0080436F"/>
    <w:rsid w:val="0080797E"/>
    <w:rsid w:val="0081040A"/>
    <w:rsid w:val="00813A8A"/>
    <w:rsid w:val="00816ABE"/>
    <w:rsid w:val="00817A1F"/>
    <w:rsid w:val="008201BD"/>
    <w:rsid w:val="00823409"/>
    <w:rsid w:val="00823DB7"/>
    <w:rsid w:val="00825920"/>
    <w:rsid w:val="00826044"/>
    <w:rsid w:val="0082646A"/>
    <w:rsid w:val="008268D7"/>
    <w:rsid w:val="00830A95"/>
    <w:rsid w:val="008320DB"/>
    <w:rsid w:val="008322F2"/>
    <w:rsid w:val="00832676"/>
    <w:rsid w:val="00833142"/>
    <w:rsid w:val="00834108"/>
    <w:rsid w:val="00835621"/>
    <w:rsid w:val="00835FAF"/>
    <w:rsid w:val="00836577"/>
    <w:rsid w:val="0084071A"/>
    <w:rsid w:val="00841404"/>
    <w:rsid w:val="00841E2B"/>
    <w:rsid w:val="0084201B"/>
    <w:rsid w:val="00843F79"/>
    <w:rsid w:val="0084789B"/>
    <w:rsid w:val="008519E4"/>
    <w:rsid w:val="0085271F"/>
    <w:rsid w:val="00854BEC"/>
    <w:rsid w:val="00855A3A"/>
    <w:rsid w:val="00861F97"/>
    <w:rsid w:val="008627DD"/>
    <w:rsid w:val="00863FE7"/>
    <w:rsid w:val="008647F9"/>
    <w:rsid w:val="00866F8F"/>
    <w:rsid w:val="00871C88"/>
    <w:rsid w:val="008730DC"/>
    <w:rsid w:val="00874217"/>
    <w:rsid w:val="00875621"/>
    <w:rsid w:val="00875FC4"/>
    <w:rsid w:val="00876CB9"/>
    <w:rsid w:val="0088097D"/>
    <w:rsid w:val="00880B0D"/>
    <w:rsid w:val="008815A8"/>
    <w:rsid w:val="008864ED"/>
    <w:rsid w:val="008867CE"/>
    <w:rsid w:val="00887CC6"/>
    <w:rsid w:val="00890C66"/>
    <w:rsid w:val="0089156D"/>
    <w:rsid w:val="00892228"/>
    <w:rsid w:val="0089254A"/>
    <w:rsid w:val="008925A1"/>
    <w:rsid w:val="0089444D"/>
    <w:rsid w:val="008953C3"/>
    <w:rsid w:val="0089617C"/>
    <w:rsid w:val="00896824"/>
    <w:rsid w:val="008A1889"/>
    <w:rsid w:val="008A27F4"/>
    <w:rsid w:val="008A2EE7"/>
    <w:rsid w:val="008A389C"/>
    <w:rsid w:val="008A48E7"/>
    <w:rsid w:val="008A55BE"/>
    <w:rsid w:val="008A55DC"/>
    <w:rsid w:val="008A5ABA"/>
    <w:rsid w:val="008A7C84"/>
    <w:rsid w:val="008B3BF1"/>
    <w:rsid w:val="008B56CF"/>
    <w:rsid w:val="008B5CF8"/>
    <w:rsid w:val="008B6984"/>
    <w:rsid w:val="008B6A3F"/>
    <w:rsid w:val="008B7676"/>
    <w:rsid w:val="008C10BD"/>
    <w:rsid w:val="008C2F02"/>
    <w:rsid w:val="008C3EE5"/>
    <w:rsid w:val="008C3F46"/>
    <w:rsid w:val="008C591B"/>
    <w:rsid w:val="008D263F"/>
    <w:rsid w:val="008D57FC"/>
    <w:rsid w:val="008D6BE3"/>
    <w:rsid w:val="008E0387"/>
    <w:rsid w:val="008E1C2E"/>
    <w:rsid w:val="008E2701"/>
    <w:rsid w:val="008E2726"/>
    <w:rsid w:val="008E373D"/>
    <w:rsid w:val="008E381B"/>
    <w:rsid w:val="008E55B7"/>
    <w:rsid w:val="008E58F3"/>
    <w:rsid w:val="008E70A2"/>
    <w:rsid w:val="008F02CF"/>
    <w:rsid w:val="008F04F8"/>
    <w:rsid w:val="008F4C21"/>
    <w:rsid w:val="00907943"/>
    <w:rsid w:val="009106DE"/>
    <w:rsid w:val="00911FB2"/>
    <w:rsid w:val="00917F52"/>
    <w:rsid w:val="00920871"/>
    <w:rsid w:val="00922EEA"/>
    <w:rsid w:val="009243AE"/>
    <w:rsid w:val="00925F03"/>
    <w:rsid w:val="009304DA"/>
    <w:rsid w:val="00934AFD"/>
    <w:rsid w:val="00934CCA"/>
    <w:rsid w:val="00936CD7"/>
    <w:rsid w:val="00940327"/>
    <w:rsid w:val="00940EAE"/>
    <w:rsid w:val="0094232E"/>
    <w:rsid w:val="00942AA7"/>
    <w:rsid w:val="0094372A"/>
    <w:rsid w:val="009457AE"/>
    <w:rsid w:val="0094658F"/>
    <w:rsid w:val="00947D20"/>
    <w:rsid w:val="009545E9"/>
    <w:rsid w:val="009567FA"/>
    <w:rsid w:val="00956E50"/>
    <w:rsid w:val="009575BF"/>
    <w:rsid w:val="009607FB"/>
    <w:rsid w:val="0096100B"/>
    <w:rsid w:val="009617B0"/>
    <w:rsid w:val="00963A0A"/>
    <w:rsid w:val="00966604"/>
    <w:rsid w:val="00970E78"/>
    <w:rsid w:val="00976DEA"/>
    <w:rsid w:val="00977762"/>
    <w:rsid w:val="00983928"/>
    <w:rsid w:val="00985D5A"/>
    <w:rsid w:val="0099305F"/>
    <w:rsid w:val="009A10AA"/>
    <w:rsid w:val="009A1D30"/>
    <w:rsid w:val="009A24CC"/>
    <w:rsid w:val="009A3EDE"/>
    <w:rsid w:val="009A73E1"/>
    <w:rsid w:val="009B06D8"/>
    <w:rsid w:val="009B438E"/>
    <w:rsid w:val="009B4890"/>
    <w:rsid w:val="009C0332"/>
    <w:rsid w:val="009C0883"/>
    <w:rsid w:val="009C0B4F"/>
    <w:rsid w:val="009C0BC6"/>
    <w:rsid w:val="009C0E0B"/>
    <w:rsid w:val="009C15B5"/>
    <w:rsid w:val="009C221B"/>
    <w:rsid w:val="009C32DE"/>
    <w:rsid w:val="009C36DF"/>
    <w:rsid w:val="009C3FE2"/>
    <w:rsid w:val="009C578C"/>
    <w:rsid w:val="009C60BC"/>
    <w:rsid w:val="009D0A20"/>
    <w:rsid w:val="009D1148"/>
    <w:rsid w:val="009D2F56"/>
    <w:rsid w:val="009D2F9F"/>
    <w:rsid w:val="009D454D"/>
    <w:rsid w:val="009D562D"/>
    <w:rsid w:val="009D6AA2"/>
    <w:rsid w:val="009D7012"/>
    <w:rsid w:val="009E41C9"/>
    <w:rsid w:val="009E4D81"/>
    <w:rsid w:val="009F19B5"/>
    <w:rsid w:val="009F3092"/>
    <w:rsid w:val="009F483F"/>
    <w:rsid w:val="009F5095"/>
    <w:rsid w:val="009F50D4"/>
    <w:rsid w:val="009F7E70"/>
    <w:rsid w:val="00A00656"/>
    <w:rsid w:val="00A013F6"/>
    <w:rsid w:val="00A01D58"/>
    <w:rsid w:val="00A02C5C"/>
    <w:rsid w:val="00A02EE6"/>
    <w:rsid w:val="00A05B5F"/>
    <w:rsid w:val="00A06E33"/>
    <w:rsid w:val="00A07B09"/>
    <w:rsid w:val="00A07DAC"/>
    <w:rsid w:val="00A12F22"/>
    <w:rsid w:val="00A135AC"/>
    <w:rsid w:val="00A160C5"/>
    <w:rsid w:val="00A16682"/>
    <w:rsid w:val="00A23330"/>
    <w:rsid w:val="00A23552"/>
    <w:rsid w:val="00A24102"/>
    <w:rsid w:val="00A243F1"/>
    <w:rsid w:val="00A26B9C"/>
    <w:rsid w:val="00A32997"/>
    <w:rsid w:val="00A333FE"/>
    <w:rsid w:val="00A36C33"/>
    <w:rsid w:val="00A37F81"/>
    <w:rsid w:val="00A405DE"/>
    <w:rsid w:val="00A44EA1"/>
    <w:rsid w:val="00A45DC8"/>
    <w:rsid w:val="00A47B74"/>
    <w:rsid w:val="00A50135"/>
    <w:rsid w:val="00A540A5"/>
    <w:rsid w:val="00A54FD2"/>
    <w:rsid w:val="00A5515E"/>
    <w:rsid w:val="00A561A8"/>
    <w:rsid w:val="00A576B1"/>
    <w:rsid w:val="00A63690"/>
    <w:rsid w:val="00A65C1D"/>
    <w:rsid w:val="00A67965"/>
    <w:rsid w:val="00A706D9"/>
    <w:rsid w:val="00A72600"/>
    <w:rsid w:val="00A74249"/>
    <w:rsid w:val="00A7441F"/>
    <w:rsid w:val="00A746AF"/>
    <w:rsid w:val="00A7499B"/>
    <w:rsid w:val="00A76210"/>
    <w:rsid w:val="00A76529"/>
    <w:rsid w:val="00A80690"/>
    <w:rsid w:val="00A82137"/>
    <w:rsid w:val="00A82E58"/>
    <w:rsid w:val="00A8477D"/>
    <w:rsid w:val="00A8646F"/>
    <w:rsid w:val="00A90409"/>
    <w:rsid w:val="00A926CE"/>
    <w:rsid w:val="00A92CC0"/>
    <w:rsid w:val="00A92FFD"/>
    <w:rsid w:val="00A97240"/>
    <w:rsid w:val="00A97A3C"/>
    <w:rsid w:val="00AA0973"/>
    <w:rsid w:val="00AA337C"/>
    <w:rsid w:val="00AA526E"/>
    <w:rsid w:val="00AA53DB"/>
    <w:rsid w:val="00AA66FA"/>
    <w:rsid w:val="00AA7712"/>
    <w:rsid w:val="00AB0E55"/>
    <w:rsid w:val="00AB2DE9"/>
    <w:rsid w:val="00AB7109"/>
    <w:rsid w:val="00AB79C2"/>
    <w:rsid w:val="00AC26F1"/>
    <w:rsid w:val="00AC563B"/>
    <w:rsid w:val="00AC68A8"/>
    <w:rsid w:val="00AD05B1"/>
    <w:rsid w:val="00AD1F1C"/>
    <w:rsid w:val="00AD32ED"/>
    <w:rsid w:val="00AD5A48"/>
    <w:rsid w:val="00AE1326"/>
    <w:rsid w:val="00AE38C6"/>
    <w:rsid w:val="00AE38E3"/>
    <w:rsid w:val="00AE6C0B"/>
    <w:rsid w:val="00AF0B47"/>
    <w:rsid w:val="00AF1E87"/>
    <w:rsid w:val="00AF23C8"/>
    <w:rsid w:val="00AF3565"/>
    <w:rsid w:val="00AF4D83"/>
    <w:rsid w:val="00AF5B21"/>
    <w:rsid w:val="00AF638A"/>
    <w:rsid w:val="00AF7817"/>
    <w:rsid w:val="00B00504"/>
    <w:rsid w:val="00B00CF2"/>
    <w:rsid w:val="00B02DCC"/>
    <w:rsid w:val="00B03A59"/>
    <w:rsid w:val="00B03DCA"/>
    <w:rsid w:val="00B070AF"/>
    <w:rsid w:val="00B07334"/>
    <w:rsid w:val="00B074F3"/>
    <w:rsid w:val="00B10810"/>
    <w:rsid w:val="00B111F6"/>
    <w:rsid w:val="00B11E9F"/>
    <w:rsid w:val="00B145AE"/>
    <w:rsid w:val="00B2275B"/>
    <w:rsid w:val="00B2322F"/>
    <w:rsid w:val="00B3137D"/>
    <w:rsid w:val="00B31BBB"/>
    <w:rsid w:val="00B3479C"/>
    <w:rsid w:val="00B3618C"/>
    <w:rsid w:val="00B37C76"/>
    <w:rsid w:val="00B408CD"/>
    <w:rsid w:val="00B42766"/>
    <w:rsid w:val="00B43117"/>
    <w:rsid w:val="00B43995"/>
    <w:rsid w:val="00B461F9"/>
    <w:rsid w:val="00B469BB"/>
    <w:rsid w:val="00B46BA2"/>
    <w:rsid w:val="00B50FD2"/>
    <w:rsid w:val="00B5440B"/>
    <w:rsid w:val="00B622A0"/>
    <w:rsid w:val="00B62F23"/>
    <w:rsid w:val="00B66C6A"/>
    <w:rsid w:val="00B7075C"/>
    <w:rsid w:val="00B710B8"/>
    <w:rsid w:val="00B7183C"/>
    <w:rsid w:val="00B729DC"/>
    <w:rsid w:val="00B73F3D"/>
    <w:rsid w:val="00B75F00"/>
    <w:rsid w:val="00B811B4"/>
    <w:rsid w:val="00B82427"/>
    <w:rsid w:val="00B824E4"/>
    <w:rsid w:val="00B83A3F"/>
    <w:rsid w:val="00B856C4"/>
    <w:rsid w:val="00B876E6"/>
    <w:rsid w:val="00B904B2"/>
    <w:rsid w:val="00B92B5B"/>
    <w:rsid w:val="00B94004"/>
    <w:rsid w:val="00B94AC8"/>
    <w:rsid w:val="00B94FE7"/>
    <w:rsid w:val="00B96481"/>
    <w:rsid w:val="00B9676F"/>
    <w:rsid w:val="00B97D9C"/>
    <w:rsid w:val="00BA0BD6"/>
    <w:rsid w:val="00BA295C"/>
    <w:rsid w:val="00BA324A"/>
    <w:rsid w:val="00BA4BEC"/>
    <w:rsid w:val="00BB3CAC"/>
    <w:rsid w:val="00BB4F22"/>
    <w:rsid w:val="00BB552C"/>
    <w:rsid w:val="00BB6C00"/>
    <w:rsid w:val="00BC18C8"/>
    <w:rsid w:val="00BC24FD"/>
    <w:rsid w:val="00BC35E5"/>
    <w:rsid w:val="00BC4523"/>
    <w:rsid w:val="00BC5344"/>
    <w:rsid w:val="00BC5ED0"/>
    <w:rsid w:val="00BC6C5E"/>
    <w:rsid w:val="00BC72B1"/>
    <w:rsid w:val="00BD0181"/>
    <w:rsid w:val="00BD06C1"/>
    <w:rsid w:val="00BD2497"/>
    <w:rsid w:val="00BD2D68"/>
    <w:rsid w:val="00BD5A32"/>
    <w:rsid w:val="00BE2967"/>
    <w:rsid w:val="00BE5327"/>
    <w:rsid w:val="00BE6406"/>
    <w:rsid w:val="00BF30D4"/>
    <w:rsid w:val="00BF336D"/>
    <w:rsid w:val="00BF5106"/>
    <w:rsid w:val="00BF547F"/>
    <w:rsid w:val="00BF7179"/>
    <w:rsid w:val="00C00F05"/>
    <w:rsid w:val="00C02629"/>
    <w:rsid w:val="00C02747"/>
    <w:rsid w:val="00C02CDA"/>
    <w:rsid w:val="00C03902"/>
    <w:rsid w:val="00C0677D"/>
    <w:rsid w:val="00C067FA"/>
    <w:rsid w:val="00C06F76"/>
    <w:rsid w:val="00C07764"/>
    <w:rsid w:val="00C07F6F"/>
    <w:rsid w:val="00C1009D"/>
    <w:rsid w:val="00C12616"/>
    <w:rsid w:val="00C1288B"/>
    <w:rsid w:val="00C1461A"/>
    <w:rsid w:val="00C14EC7"/>
    <w:rsid w:val="00C16322"/>
    <w:rsid w:val="00C2556A"/>
    <w:rsid w:val="00C3013F"/>
    <w:rsid w:val="00C31FFA"/>
    <w:rsid w:val="00C33102"/>
    <w:rsid w:val="00C35B50"/>
    <w:rsid w:val="00C35EB1"/>
    <w:rsid w:val="00C3646E"/>
    <w:rsid w:val="00C37F49"/>
    <w:rsid w:val="00C41080"/>
    <w:rsid w:val="00C413DE"/>
    <w:rsid w:val="00C42244"/>
    <w:rsid w:val="00C4574A"/>
    <w:rsid w:val="00C470C9"/>
    <w:rsid w:val="00C52507"/>
    <w:rsid w:val="00C527AA"/>
    <w:rsid w:val="00C5294A"/>
    <w:rsid w:val="00C53502"/>
    <w:rsid w:val="00C55E96"/>
    <w:rsid w:val="00C56BBC"/>
    <w:rsid w:val="00C579B5"/>
    <w:rsid w:val="00C61B66"/>
    <w:rsid w:val="00C61CF1"/>
    <w:rsid w:val="00C721E3"/>
    <w:rsid w:val="00C7325D"/>
    <w:rsid w:val="00C745B4"/>
    <w:rsid w:val="00C81C28"/>
    <w:rsid w:val="00C829A7"/>
    <w:rsid w:val="00C83941"/>
    <w:rsid w:val="00C84A15"/>
    <w:rsid w:val="00C852D5"/>
    <w:rsid w:val="00C8749F"/>
    <w:rsid w:val="00C96442"/>
    <w:rsid w:val="00C9702F"/>
    <w:rsid w:val="00CA1AF6"/>
    <w:rsid w:val="00CA26F2"/>
    <w:rsid w:val="00CA4D4B"/>
    <w:rsid w:val="00CB2C7A"/>
    <w:rsid w:val="00CB3F40"/>
    <w:rsid w:val="00CC0E60"/>
    <w:rsid w:val="00CC1F0C"/>
    <w:rsid w:val="00CC49C1"/>
    <w:rsid w:val="00CC68F8"/>
    <w:rsid w:val="00CD108F"/>
    <w:rsid w:val="00CD167C"/>
    <w:rsid w:val="00CD72CC"/>
    <w:rsid w:val="00CD7A68"/>
    <w:rsid w:val="00CE0A2B"/>
    <w:rsid w:val="00CE13F0"/>
    <w:rsid w:val="00CE1C4C"/>
    <w:rsid w:val="00CE3F29"/>
    <w:rsid w:val="00CE3FF4"/>
    <w:rsid w:val="00CE4D9F"/>
    <w:rsid w:val="00CF15DF"/>
    <w:rsid w:val="00CF5024"/>
    <w:rsid w:val="00CF5949"/>
    <w:rsid w:val="00CF62FA"/>
    <w:rsid w:val="00CF6B53"/>
    <w:rsid w:val="00CF7AA3"/>
    <w:rsid w:val="00D01CE7"/>
    <w:rsid w:val="00D02FB0"/>
    <w:rsid w:val="00D06AD2"/>
    <w:rsid w:val="00D07A33"/>
    <w:rsid w:val="00D1057E"/>
    <w:rsid w:val="00D10877"/>
    <w:rsid w:val="00D10BF6"/>
    <w:rsid w:val="00D11408"/>
    <w:rsid w:val="00D13749"/>
    <w:rsid w:val="00D13B19"/>
    <w:rsid w:val="00D1425E"/>
    <w:rsid w:val="00D14A77"/>
    <w:rsid w:val="00D15197"/>
    <w:rsid w:val="00D154D4"/>
    <w:rsid w:val="00D15D6C"/>
    <w:rsid w:val="00D1649F"/>
    <w:rsid w:val="00D16B91"/>
    <w:rsid w:val="00D17307"/>
    <w:rsid w:val="00D2055B"/>
    <w:rsid w:val="00D206D6"/>
    <w:rsid w:val="00D23AD0"/>
    <w:rsid w:val="00D24E0A"/>
    <w:rsid w:val="00D24FE8"/>
    <w:rsid w:val="00D26962"/>
    <w:rsid w:val="00D300C5"/>
    <w:rsid w:val="00D31B42"/>
    <w:rsid w:val="00D31DD5"/>
    <w:rsid w:val="00D3511B"/>
    <w:rsid w:val="00D446B3"/>
    <w:rsid w:val="00D453C9"/>
    <w:rsid w:val="00D45B88"/>
    <w:rsid w:val="00D466E8"/>
    <w:rsid w:val="00D4730B"/>
    <w:rsid w:val="00D47CD3"/>
    <w:rsid w:val="00D51094"/>
    <w:rsid w:val="00D52122"/>
    <w:rsid w:val="00D53421"/>
    <w:rsid w:val="00D5380B"/>
    <w:rsid w:val="00D63FB0"/>
    <w:rsid w:val="00D72A3A"/>
    <w:rsid w:val="00D74566"/>
    <w:rsid w:val="00D76381"/>
    <w:rsid w:val="00D76EA8"/>
    <w:rsid w:val="00D80A4F"/>
    <w:rsid w:val="00D8112A"/>
    <w:rsid w:val="00D81BEE"/>
    <w:rsid w:val="00D822C8"/>
    <w:rsid w:val="00D82FAC"/>
    <w:rsid w:val="00D83A22"/>
    <w:rsid w:val="00D84F05"/>
    <w:rsid w:val="00D85D1D"/>
    <w:rsid w:val="00D93461"/>
    <w:rsid w:val="00D94077"/>
    <w:rsid w:val="00D9421B"/>
    <w:rsid w:val="00D94633"/>
    <w:rsid w:val="00D95AD3"/>
    <w:rsid w:val="00D95BA1"/>
    <w:rsid w:val="00D96AE7"/>
    <w:rsid w:val="00D972D4"/>
    <w:rsid w:val="00DA2090"/>
    <w:rsid w:val="00DA2264"/>
    <w:rsid w:val="00DA2EC2"/>
    <w:rsid w:val="00DA3BBF"/>
    <w:rsid w:val="00DA5DC0"/>
    <w:rsid w:val="00DA6C56"/>
    <w:rsid w:val="00DA77AA"/>
    <w:rsid w:val="00DB1558"/>
    <w:rsid w:val="00DB38E5"/>
    <w:rsid w:val="00DB3D28"/>
    <w:rsid w:val="00DB5640"/>
    <w:rsid w:val="00DB6A37"/>
    <w:rsid w:val="00DC163B"/>
    <w:rsid w:val="00DC307D"/>
    <w:rsid w:val="00DC6576"/>
    <w:rsid w:val="00DD14D0"/>
    <w:rsid w:val="00DD24C7"/>
    <w:rsid w:val="00DD2A70"/>
    <w:rsid w:val="00DD306D"/>
    <w:rsid w:val="00DD5E56"/>
    <w:rsid w:val="00DD7001"/>
    <w:rsid w:val="00DD7182"/>
    <w:rsid w:val="00DD7255"/>
    <w:rsid w:val="00DE007D"/>
    <w:rsid w:val="00DE6C34"/>
    <w:rsid w:val="00DF0D35"/>
    <w:rsid w:val="00DF14FC"/>
    <w:rsid w:val="00DF1BCE"/>
    <w:rsid w:val="00DF529B"/>
    <w:rsid w:val="00DF6A7C"/>
    <w:rsid w:val="00E00E38"/>
    <w:rsid w:val="00E02352"/>
    <w:rsid w:val="00E05583"/>
    <w:rsid w:val="00E06531"/>
    <w:rsid w:val="00E06ADE"/>
    <w:rsid w:val="00E07310"/>
    <w:rsid w:val="00E16A60"/>
    <w:rsid w:val="00E205AA"/>
    <w:rsid w:val="00E21FCA"/>
    <w:rsid w:val="00E238BF"/>
    <w:rsid w:val="00E23C39"/>
    <w:rsid w:val="00E240EF"/>
    <w:rsid w:val="00E2558E"/>
    <w:rsid w:val="00E25C5F"/>
    <w:rsid w:val="00E25FFC"/>
    <w:rsid w:val="00E31197"/>
    <w:rsid w:val="00E32015"/>
    <w:rsid w:val="00E32621"/>
    <w:rsid w:val="00E37ED2"/>
    <w:rsid w:val="00E415E4"/>
    <w:rsid w:val="00E42836"/>
    <w:rsid w:val="00E44353"/>
    <w:rsid w:val="00E447EE"/>
    <w:rsid w:val="00E464A5"/>
    <w:rsid w:val="00E4770E"/>
    <w:rsid w:val="00E524B9"/>
    <w:rsid w:val="00E52D03"/>
    <w:rsid w:val="00E558B2"/>
    <w:rsid w:val="00E60BD7"/>
    <w:rsid w:val="00E61973"/>
    <w:rsid w:val="00E61F25"/>
    <w:rsid w:val="00E62E2B"/>
    <w:rsid w:val="00E63AB4"/>
    <w:rsid w:val="00E63CF3"/>
    <w:rsid w:val="00E64918"/>
    <w:rsid w:val="00E64E64"/>
    <w:rsid w:val="00E656BB"/>
    <w:rsid w:val="00E656D0"/>
    <w:rsid w:val="00E6783F"/>
    <w:rsid w:val="00E70556"/>
    <w:rsid w:val="00E70C5B"/>
    <w:rsid w:val="00E727A6"/>
    <w:rsid w:val="00E74744"/>
    <w:rsid w:val="00E748E3"/>
    <w:rsid w:val="00E774B9"/>
    <w:rsid w:val="00E80092"/>
    <w:rsid w:val="00E829D3"/>
    <w:rsid w:val="00E84744"/>
    <w:rsid w:val="00E8585A"/>
    <w:rsid w:val="00E85A08"/>
    <w:rsid w:val="00E85FD4"/>
    <w:rsid w:val="00E8655D"/>
    <w:rsid w:val="00E86B16"/>
    <w:rsid w:val="00E872D7"/>
    <w:rsid w:val="00E87349"/>
    <w:rsid w:val="00E87549"/>
    <w:rsid w:val="00E915CB"/>
    <w:rsid w:val="00E924AB"/>
    <w:rsid w:val="00E959CF"/>
    <w:rsid w:val="00E97183"/>
    <w:rsid w:val="00E97B2B"/>
    <w:rsid w:val="00EA1846"/>
    <w:rsid w:val="00EA3088"/>
    <w:rsid w:val="00EA3CDB"/>
    <w:rsid w:val="00EA44CA"/>
    <w:rsid w:val="00EA5278"/>
    <w:rsid w:val="00EA62BF"/>
    <w:rsid w:val="00EA75A9"/>
    <w:rsid w:val="00EA7835"/>
    <w:rsid w:val="00EB1599"/>
    <w:rsid w:val="00EB2C32"/>
    <w:rsid w:val="00EB5717"/>
    <w:rsid w:val="00EB6213"/>
    <w:rsid w:val="00EC0543"/>
    <w:rsid w:val="00EC0B25"/>
    <w:rsid w:val="00EC400B"/>
    <w:rsid w:val="00EC477C"/>
    <w:rsid w:val="00EC5A2B"/>
    <w:rsid w:val="00EC5C47"/>
    <w:rsid w:val="00EC6D7F"/>
    <w:rsid w:val="00ED2696"/>
    <w:rsid w:val="00ED2C6B"/>
    <w:rsid w:val="00ED33E4"/>
    <w:rsid w:val="00ED5494"/>
    <w:rsid w:val="00ED7FFA"/>
    <w:rsid w:val="00EE328E"/>
    <w:rsid w:val="00EE444A"/>
    <w:rsid w:val="00EF0923"/>
    <w:rsid w:val="00EF12B9"/>
    <w:rsid w:val="00EF1B0C"/>
    <w:rsid w:val="00EF25F1"/>
    <w:rsid w:val="00EF3DF5"/>
    <w:rsid w:val="00EF4266"/>
    <w:rsid w:val="00EF50B7"/>
    <w:rsid w:val="00EF5666"/>
    <w:rsid w:val="00EF5EC8"/>
    <w:rsid w:val="00EF6672"/>
    <w:rsid w:val="00F02C03"/>
    <w:rsid w:val="00F02D84"/>
    <w:rsid w:val="00F04645"/>
    <w:rsid w:val="00F06863"/>
    <w:rsid w:val="00F07254"/>
    <w:rsid w:val="00F11682"/>
    <w:rsid w:val="00F11CC5"/>
    <w:rsid w:val="00F13876"/>
    <w:rsid w:val="00F16A4F"/>
    <w:rsid w:val="00F225CB"/>
    <w:rsid w:val="00F22C2E"/>
    <w:rsid w:val="00F26589"/>
    <w:rsid w:val="00F26B43"/>
    <w:rsid w:val="00F2793F"/>
    <w:rsid w:val="00F30405"/>
    <w:rsid w:val="00F3048D"/>
    <w:rsid w:val="00F30CB1"/>
    <w:rsid w:val="00F31E95"/>
    <w:rsid w:val="00F32986"/>
    <w:rsid w:val="00F35DA3"/>
    <w:rsid w:val="00F36F87"/>
    <w:rsid w:val="00F3752D"/>
    <w:rsid w:val="00F40DF1"/>
    <w:rsid w:val="00F41599"/>
    <w:rsid w:val="00F42609"/>
    <w:rsid w:val="00F4666E"/>
    <w:rsid w:val="00F46F51"/>
    <w:rsid w:val="00F47589"/>
    <w:rsid w:val="00F4782C"/>
    <w:rsid w:val="00F509E8"/>
    <w:rsid w:val="00F566BA"/>
    <w:rsid w:val="00F603CC"/>
    <w:rsid w:val="00F609A1"/>
    <w:rsid w:val="00F60A5E"/>
    <w:rsid w:val="00F61CE4"/>
    <w:rsid w:val="00F61DC0"/>
    <w:rsid w:val="00F63E5E"/>
    <w:rsid w:val="00F652B4"/>
    <w:rsid w:val="00F66458"/>
    <w:rsid w:val="00F66579"/>
    <w:rsid w:val="00F70E73"/>
    <w:rsid w:val="00F72634"/>
    <w:rsid w:val="00F75D50"/>
    <w:rsid w:val="00F7622E"/>
    <w:rsid w:val="00F76898"/>
    <w:rsid w:val="00F805E1"/>
    <w:rsid w:val="00F805F6"/>
    <w:rsid w:val="00F814EC"/>
    <w:rsid w:val="00F83AD3"/>
    <w:rsid w:val="00F83F43"/>
    <w:rsid w:val="00F8436C"/>
    <w:rsid w:val="00F848A6"/>
    <w:rsid w:val="00F84954"/>
    <w:rsid w:val="00F849F0"/>
    <w:rsid w:val="00F84D28"/>
    <w:rsid w:val="00F91765"/>
    <w:rsid w:val="00F940E1"/>
    <w:rsid w:val="00F956CC"/>
    <w:rsid w:val="00FA1663"/>
    <w:rsid w:val="00FA1D9C"/>
    <w:rsid w:val="00FA240D"/>
    <w:rsid w:val="00FA2DEE"/>
    <w:rsid w:val="00FA2EAA"/>
    <w:rsid w:val="00FA3734"/>
    <w:rsid w:val="00FA494A"/>
    <w:rsid w:val="00FA6B79"/>
    <w:rsid w:val="00FA7BE6"/>
    <w:rsid w:val="00FB0444"/>
    <w:rsid w:val="00FB2395"/>
    <w:rsid w:val="00FB625F"/>
    <w:rsid w:val="00FB7ABF"/>
    <w:rsid w:val="00FC004E"/>
    <w:rsid w:val="00FC0B00"/>
    <w:rsid w:val="00FC120A"/>
    <w:rsid w:val="00FC7BFE"/>
    <w:rsid w:val="00FD2D13"/>
    <w:rsid w:val="00FD2F72"/>
    <w:rsid w:val="00FD2FC3"/>
    <w:rsid w:val="00FD35D4"/>
    <w:rsid w:val="00FD460E"/>
    <w:rsid w:val="00FD77A4"/>
    <w:rsid w:val="00FE3388"/>
    <w:rsid w:val="00FE4A6B"/>
    <w:rsid w:val="00FE64E5"/>
    <w:rsid w:val="00FF2DAB"/>
    <w:rsid w:val="00FF32CA"/>
    <w:rsid w:val="00FF53B0"/>
    <w:rsid w:val="00FF544C"/>
    <w:rsid w:val="00FF6E9A"/>
    <w:rsid w:val="00FF711C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c0"/>
    </o:shapedefaults>
    <o:shapelayout v:ext="edit">
      <o:idmap v:ext="edit" data="1"/>
    </o:shapelayout>
  </w:shapeDefaults>
  <w:decimalSymbol w:val=","/>
  <w:listSeparator w:val=";"/>
  <w14:docId w14:val="591F6387"/>
  <w15:docId w15:val="{6B95A878-9BE2-4E16-ADC2-3F92909A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6D8"/>
    <w:pPr>
      <w:keepLines/>
      <w:suppressAutoHyphens/>
      <w:spacing w:before="60"/>
      <w:ind w:left="57"/>
      <w:jc w:val="both"/>
    </w:pPr>
    <w:rPr>
      <w:rFonts w:ascii="Marianne" w:hAnsi="Marianne"/>
    </w:rPr>
  </w:style>
  <w:style w:type="paragraph" w:styleId="Titre1">
    <w:name w:val="heading 1"/>
    <w:aliases w:val="Capitol"/>
    <w:basedOn w:val="Normal"/>
    <w:next w:val="Normal"/>
    <w:link w:val="Titre1Car"/>
    <w:qFormat/>
    <w:rsid w:val="005B497A"/>
    <w:pPr>
      <w:keepNext/>
      <w:numPr>
        <w:numId w:val="4"/>
      </w:numPr>
      <w:tabs>
        <w:tab w:val="clear" w:pos="5332"/>
        <w:tab w:val="num" w:pos="1080"/>
      </w:tabs>
      <w:spacing w:before="300" w:after="60"/>
      <w:ind w:left="0"/>
      <w:outlineLvl w:val="0"/>
    </w:pPr>
    <w:rPr>
      <w:b/>
      <w:color w:val="FF0000"/>
      <w:sz w:val="24"/>
      <w:u w:val="single"/>
    </w:rPr>
  </w:style>
  <w:style w:type="paragraph" w:styleId="Titre2">
    <w:name w:val="heading 2"/>
    <w:aliases w:val="Subcapitol"/>
    <w:basedOn w:val="Normal"/>
    <w:next w:val="Normal"/>
    <w:link w:val="Titre2Car"/>
    <w:autoRedefine/>
    <w:qFormat/>
    <w:rsid w:val="00E959CF"/>
    <w:pPr>
      <w:keepNext/>
      <w:keepLines w:val="0"/>
      <w:numPr>
        <w:ilvl w:val="1"/>
        <w:numId w:val="4"/>
      </w:numPr>
      <w:tabs>
        <w:tab w:val="left" w:pos="396"/>
        <w:tab w:val="left" w:pos="1104"/>
      </w:tabs>
      <w:suppressAutoHyphens w:val="0"/>
      <w:spacing w:before="0"/>
      <w:ind w:left="1104" w:hanging="708"/>
      <w:jc w:val="left"/>
      <w:outlineLvl w:val="1"/>
    </w:pPr>
    <w:rPr>
      <w:b/>
      <w:color w:val="000080"/>
      <w:sz w:val="24"/>
      <w:lang w:eastAsia="en-US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4"/>
      </w:numPr>
      <w:tabs>
        <w:tab w:val="left" w:pos="709"/>
      </w:tabs>
      <w:spacing w:before="180"/>
      <w:outlineLvl w:val="2"/>
    </w:pPr>
    <w:rPr>
      <w:b/>
      <w:i/>
      <w:color w:val="008000"/>
    </w:rPr>
  </w:style>
  <w:style w:type="paragraph" w:styleId="Titre4">
    <w:name w:val="heading 4"/>
    <w:basedOn w:val="Titre3"/>
    <w:next w:val="Normal"/>
    <w:link w:val="Titre4Car"/>
    <w:qFormat/>
    <w:pPr>
      <w:numPr>
        <w:ilvl w:val="3"/>
      </w:numPr>
      <w:spacing w:before="120"/>
      <w:outlineLvl w:val="3"/>
    </w:pPr>
    <w:rPr>
      <w:color w:val="800080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4"/>
      </w:numPr>
      <w:jc w:val="left"/>
      <w:outlineLvl w:val="4"/>
    </w:pPr>
  </w:style>
  <w:style w:type="paragraph" w:styleId="Titre6">
    <w:name w:val="heading 6"/>
    <w:basedOn w:val="Titre5"/>
    <w:next w:val="Normal"/>
    <w:link w:val="Titre6Car"/>
    <w:qFormat/>
    <w:pPr>
      <w:numPr>
        <w:ilvl w:val="5"/>
      </w:numPr>
      <w:outlineLvl w:val="5"/>
    </w:p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4"/>
      </w:numPr>
      <w:outlineLvl w:val="6"/>
    </w:pPr>
    <w:rPr>
      <w:i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4"/>
      </w:numPr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pPr>
      <w:numPr>
        <w:ilvl w:val="8"/>
        <w:numId w:val="4"/>
      </w:numPr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link w:val="Titre5"/>
    <w:rsid w:val="003D3610"/>
    <w:rPr>
      <w:rFonts w:ascii="Marianne" w:hAnsi="Marianne"/>
    </w:rPr>
  </w:style>
  <w:style w:type="character" w:styleId="Marquedecommentaire">
    <w:name w:val="annotation reference"/>
    <w:semiHidden/>
    <w:rPr>
      <w:b/>
      <w:color w:val="FF0000"/>
      <w:sz w:val="20"/>
    </w:rPr>
  </w:style>
  <w:style w:type="paragraph" w:styleId="Commentaire">
    <w:name w:val="annotation text"/>
    <w:basedOn w:val="Normal"/>
    <w:link w:val="CommentaireCar"/>
    <w:semiHidden/>
  </w:style>
  <w:style w:type="character" w:customStyle="1" w:styleId="CommentaireCar">
    <w:name w:val="Commentaire Car"/>
    <w:basedOn w:val="Policepardfaut"/>
    <w:link w:val="Commentaire"/>
    <w:semiHidden/>
    <w:rsid w:val="00125F83"/>
  </w:style>
  <w:style w:type="paragraph" w:styleId="TM1">
    <w:name w:val="toc 1"/>
    <w:basedOn w:val="Normal"/>
    <w:next w:val="Normal"/>
    <w:autoRedefine/>
    <w:uiPriority w:val="39"/>
    <w:rsid w:val="00785236"/>
    <w:pPr>
      <w:tabs>
        <w:tab w:val="left" w:pos="1418"/>
        <w:tab w:val="right" w:leader="dot" w:pos="9629"/>
      </w:tabs>
      <w:spacing w:before="120"/>
      <w:ind w:left="1418" w:hanging="1361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785236"/>
    <w:pPr>
      <w:tabs>
        <w:tab w:val="left" w:pos="851"/>
        <w:tab w:val="right" w:leader="dot" w:pos="9629"/>
      </w:tabs>
      <w:spacing w:before="120"/>
      <w:ind w:left="851" w:hanging="631"/>
      <w:jc w:val="left"/>
    </w:pPr>
    <w:rPr>
      <w:b/>
      <w:bCs/>
      <w:szCs w:val="22"/>
    </w:rPr>
  </w:style>
  <w:style w:type="paragraph" w:styleId="TM3">
    <w:name w:val="toc 3"/>
    <w:basedOn w:val="Normal"/>
    <w:next w:val="Normal"/>
    <w:autoRedefine/>
    <w:uiPriority w:val="39"/>
    <w:pPr>
      <w:spacing w:before="0"/>
      <w:ind w:left="440"/>
      <w:jc w:val="left"/>
    </w:pPr>
  </w:style>
  <w:style w:type="paragraph" w:styleId="TM4">
    <w:name w:val="toc 4"/>
    <w:basedOn w:val="Normal"/>
    <w:next w:val="Normal"/>
    <w:autoRedefine/>
    <w:uiPriority w:val="39"/>
    <w:pPr>
      <w:spacing w:before="0"/>
      <w:ind w:left="660"/>
      <w:jc w:val="left"/>
    </w:pPr>
  </w:style>
  <w:style w:type="paragraph" w:styleId="TM5">
    <w:name w:val="toc 5"/>
    <w:basedOn w:val="Normal"/>
    <w:next w:val="Normal"/>
    <w:autoRedefine/>
    <w:uiPriority w:val="39"/>
    <w:pPr>
      <w:spacing w:before="0"/>
      <w:ind w:left="880"/>
      <w:jc w:val="left"/>
    </w:pPr>
  </w:style>
  <w:style w:type="paragraph" w:styleId="TM6">
    <w:name w:val="toc 6"/>
    <w:basedOn w:val="Normal"/>
    <w:next w:val="Normal"/>
    <w:autoRedefine/>
    <w:uiPriority w:val="39"/>
    <w:pPr>
      <w:spacing w:before="0"/>
      <w:ind w:left="1100"/>
      <w:jc w:val="left"/>
    </w:pPr>
  </w:style>
  <w:style w:type="paragraph" w:styleId="TM7">
    <w:name w:val="toc 7"/>
    <w:basedOn w:val="Normal"/>
    <w:next w:val="Normal"/>
    <w:autoRedefine/>
    <w:uiPriority w:val="39"/>
    <w:pPr>
      <w:spacing w:before="0"/>
      <w:ind w:left="1320"/>
      <w:jc w:val="left"/>
    </w:pPr>
  </w:style>
  <w:style w:type="paragraph" w:styleId="TM8">
    <w:name w:val="toc 8"/>
    <w:basedOn w:val="Normal"/>
    <w:next w:val="Normal"/>
    <w:autoRedefine/>
    <w:uiPriority w:val="39"/>
    <w:pPr>
      <w:spacing w:before="0"/>
      <w:ind w:left="1540"/>
      <w:jc w:val="left"/>
    </w:pPr>
  </w:style>
  <w:style w:type="paragraph" w:styleId="TM9">
    <w:name w:val="toc 9"/>
    <w:basedOn w:val="Normal"/>
    <w:next w:val="Normal"/>
    <w:autoRedefine/>
    <w:uiPriority w:val="39"/>
    <w:pPr>
      <w:spacing w:before="0"/>
      <w:ind w:left="1760"/>
      <w:jc w:val="left"/>
    </w:pPr>
  </w:style>
  <w:style w:type="paragraph" w:styleId="En-tte">
    <w:name w:val="header"/>
    <w:basedOn w:val="Normal"/>
    <w:link w:val="En-tteCar"/>
    <w:autoRedefine/>
    <w:rsid w:val="00FF7568"/>
    <w:pPr>
      <w:pBdr>
        <w:bottom w:val="single" w:sz="4" w:space="6" w:color="auto"/>
      </w:pBdr>
      <w:tabs>
        <w:tab w:val="center" w:pos="4536"/>
        <w:tab w:val="right" w:pos="9072"/>
      </w:tabs>
    </w:pPr>
    <w:rPr>
      <w:rFonts w:cs="Calibri"/>
      <w:lang w:val="en-US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3A52"/>
  </w:style>
  <w:style w:type="paragraph" w:styleId="Notedebasdepage">
    <w:name w:val="footnote text"/>
    <w:basedOn w:val="Normal"/>
    <w:semiHidden/>
  </w:style>
  <w:style w:type="paragraph" w:customStyle="1" w:styleId="retrait1">
    <w:name w:val="retrait1"/>
    <w:basedOn w:val="Normal"/>
    <w:pPr>
      <w:numPr>
        <w:numId w:val="1"/>
      </w:numPr>
    </w:pPr>
  </w:style>
  <w:style w:type="paragraph" w:customStyle="1" w:styleId="retrait2">
    <w:name w:val="retrait2"/>
    <w:basedOn w:val="retrait1"/>
    <w:semiHidden/>
    <w:pPr>
      <w:numPr>
        <w:numId w:val="2"/>
      </w:numPr>
      <w:spacing w:before="0"/>
    </w:pPr>
  </w:style>
  <w:style w:type="paragraph" w:customStyle="1" w:styleId="Annexe">
    <w:name w:val="Annexe"/>
    <w:basedOn w:val="Normal"/>
    <w:next w:val="Normal"/>
    <w:autoRedefine/>
    <w:rsid w:val="009C0BC6"/>
    <w:pPr>
      <w:keepNext/>
      <w:numPr>
        <w:numId w:val="3"/>
      </w:numPr>
      <w:tabs>
        <w:tab w:val="clear" w:pos="1080"/>
      </w:tabs>
      <w:ind w:left="1134" w:firstLine="1985"/>
    </w:pPr>
    <w:rPr>
      <w:rFonts w:ascii="Times New Roman Gras" w:hAnsi="Times New Roman Gras"/>
      <w:b/>
      <w:color w:val="FF0000"/>
      <w:sz w:val="24"/>
    </w:rPr>
  </w:style>
  <w:style w:type="character" w:styleId="Appelnotedebasdep">
    <w:name w:val="footnote referenc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uiPriority w:val="99"/>
    <w:rPr>
      <w:color w:val="800080"/>
      <w:u w:val="single"/>
    </w:rPr>
  </w:style>
  <w:style w:type="paragraph" w:styleId="Corpsdetexte">
    <w:name w:val="Body Text"/>
    <w:basedOn w:val="Normal"/>
    <w:link w:val="CorpsdetexteCar"/>
    <w:pPr>
      <w:jc w:val="left"/>
    </w:pPr>
    <w:rPr>
      <w:snapToGrid w:val="0"/>
    </w:rPr>
  </w:style>
  <w:style w:type="paragraph" w:customStyle="1" w:styleId="Titre1a">
    <w:name w:val="Titre 1a"/>
    <w:basedOn w:val="Titre1"/>
  </w:style>
  <w:style w:type="paragraph" w:customStyle="1" w:styleId="Titrea">
    <w:name w:val="Titre a"/>
    <w:basedOn w:val="Titre1"/>
    <w:rsid w:val="00A23330"/>
  </w:style>
  <w:style w:type="paragraph" w:styleId="Textedebulles">
    <w:name w:val="Balloon Text"/>
    <w:basedOn w:val="Normal"/>
    <w:link w:val="TextedebullesCar"/>
    <w:rsid w:val="002328E8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link w:val="Corpsdetexte2Car"/>
    <w:rsid w:val="00F41599"/>
    <w:pPr>
      <w:spacing w:after="120" w:line="480" w:lineRule="auto"/>
    </w:pPr>
  </w:style>
  <w:style w:type="character" w:customStyle="1" w:styleId="WW8Num3z0">
    <w:name w:val="WW8Num3z0"/>
    <w:rsid w:val="002F36BF"/>
    <w:rPr>
      <w:rFonts w:ascii="Wingdings" w:hAnsi="Wingdings"/>
    </w:rPr>
  </w:style>
  <w:style w:type="character" w:customStyle="1" w:styleId="WW8Num4z0">
    <w:name w:val="WW8Num4z0"/>
    <w:rsid w:val="002F36BF"/>
    <w:rPr>
      <w:rFonts w:ascii="Symbol" w:hAnsi="Symbol"/>
      <w:sz w:val="18"/>
    </w:rPr>
  </w:style>
  <w:style w:type="character" w:customStyle="1" w:styleId="WW8Num7z0">
    <w:name w:val="WW8Num7z0"/>
    <w:rsid w:val="002F36BF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1">
    <w:name w:val="WW8Num7z1"/>
    <w:rsid w:val="002F36BF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2">
    <w:name w:val="WW8Num7z2"/>
    <w:rsid w:val="002F36BF"/>
    <w:rPr>
      <w:rFonts w:ascii="Times New Roman" w:hAnsi="Times New Roman"/>
      <w:b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z3">
    <w:name w:val="WW8Num7z3"/>
    <w:rsid w:val="002F36BF"/>
    <w:rPr>
      <w:rFonts w:ascii="Times New Roman" w:hAnsi="Times New Roman"/>
      <w:b/>
      <w:i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0">
    <w:name w:val="WW8Num8z0"/>
    <w:rsid w:val="002F36BF"/>
    <w:rPr>
      <w:rFonts w:ascii="Symbol" w:hAnsi="Symbol"/>
    </w:rPr>
  </w:style>
  <w:style w:type="character" w:customStyle="1" w:styleId="WW8Num8z1">
    <w:name w:val="WW8Num8z1"/>
    <w:rsid w:val="002F36BF"/>
    <w:rPr>
      <w:rFonts w:ascii="Courier New" w:hAnsi="Courier New"/>
    </w:rPr>
  </w:style>
  <w:style w:type="character" w:customStyle="1" w:styleId="WW8Num8z2">
    <w:name w:val="WW8Num8z2"/>
    <w:rsid w:val="002F36BF"/>
    <w:rPr>
      <w:rFonts w:ascii="Wingdings" w:hAnsi="Wingdings"/>
    </w:rPr>
  </w:style>
  <w:style w:type="character" w:customStyle="1" w:styleId="Policepardfaut1">
    <w:name w:val="Police par défaut1"/>
    <w:rsid w:val="002F36BF"/>
  </w:style>
  <w:style w:type="character" w:customStyle="1" w:styleId="Marquedecommentaire1">
    <w:name w:val="Marque de commentaire1"/>
    <w:rsid w:val="002F36BF"/>
    <w:rPr>
      <w:b/>
      <w:bCs/>
      <w:color w:val="FF0000"/>
      <w:sz w:val="20"/>
      <w:szCs w:val="20"/>
    </w:rPr>
  </w:style>
  <w:style w:type="character" w:customStyle="1" w:styleId="Caractredenotedebasdepage">
    <w:name w:val="Caractère de note de bas de page"/>
    <w:rsid w:val="002F36BF"/>
    <w:rPr>
      <w:vertAlign w:val="superscript"/>
    </w:rPr>
  </w:style>
  <w:style w:type="character" w:customStyle="1" w:styleId="Caractredenotedefin">
    <w:name w:val="Caractère de note de fin"/>
    <w:rsid w:val="002F36BF"/>
  </w:style>
  <w:style w:type="paragraph" w:customStyle="1" w:styleId="Titre10">
    <w:name w:val="Titre1"/>
    <w:basedOn w:val="Normal"/>
    <w:next w:val="Corpsdetexte"/>
    <w:rsid w:val="002F36BF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Liste">
    <w:name w:val="List"/>
    <w:basedOn w:val="Corpsdetexte"/>
    <w:rsid w:val="002F36BF"/>
    <w:rPr>
      <w:rFonts w:cs="Tahoma"/>
      <w:snapToGrid/>
      <w:szCs w:val="22"/>
      <w:lang w:eastAsia="ar-SA"/>
    </w:rPr>
  </w:style>
  <w:style w:type="paragraph" w:customStyle="1" w:styleId="Lgende1">
    <w:name w:val="Légende1"/>
    <w:basedOn w:val="Normal"/>
    <w:rsid w:val="002F36BF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Rpertoire">
    <w:name w:val="Répertoire"/>
    <w:basedOn w:val="Normal"/>
    <w:rsid w:val="002F36BF"/>
    <w:pPr>
      <w:suppressLineNumbers/>
    </w:pPr>
    <w:rPr>
      <w:rFonts w:cs="Tahoma"/>
      <w:szCs w:val="22"/>
      <w:lang w:eastAsia="ar-SA"/>
    </w:rPr>
  </w:style>
  <w:style w:type="paragraph" w:customStyle="1" w:styleId="Commentaire1">
    <w:name w:val="Commentaire1"/>
    <w:basedOn w:val="Normal"/>
    <w:rsid w:val="002F36BF"/>
    <w:rPr>
      <w:lang w:eastAsia="ar-SA"/>
    </w:rPr>
  </w:style>
  <w:style w:type="paragraph" w:customStyle="1" w:styleId="xl24">
    <w:name w:val="xl24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5">
    <w:name w:val="xl25"/>
    <w:basedOn w:val="Normal"/>
    <w:rsid w:val="002F36BF"/>
    <w:pPr>
      <w:keepLines w:val="0"/>
      <w:pBdr>
        <w:top w:val="single" w:sz="4" w:space="0" w:color="000000"/>
        <w:left w:val="double" w:sz="1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6">
    <w:name w:val="xl26"/>
    <w:basedOn w:val="Normal"/>
    <w:rsid w:val="002F36BF"/>
    <w:pPr>
      <w:keepLines w:val="0"/>
      <w:pBdr>
        <w:top w:val="single" w:sz="4" w:space="0" w:color="000000"/>
        <w:left w:val="double" w:sz="1" w:space="0" w:color="000000"/>
        <w:bottom w:val="double" w:sz="1" w:space="0" w:color="000000"/>
        <w:right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7">
    <w:name w:val="xl27"/>
    <w:basedOn w:val="Normal"/>
    <w:rsid w:val="002F36BF"/>
    <w:pPr>
      <w:keepLines w:val="0"/>
      <w:pBdr>
        <w:top w:val="double" w:sz="1" w:space="0" w:color="000000"/>
        <w:left w:val="double" w:sz="1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8">
    <w:name w:val="xl28"/>
    <w:basedOn w:val="Normal"/>
    <w:rsid w:val="002F36BF"/>
    <w:pPr>
      <w:keepLines w:val="0"/>
      <w:pBdr>
        <w:top w:val="double" w:sz="1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29">
    <w:name w:val="xl29"/>
    <w:basedOn w:val="Normal"/>
    <w:rsid w:val="002F36BF"/>
    <w:pPr>
      <w:keepLines w:val="0"/>
      <w:pBdr>
        <w:top w:val="double" w:sz="1" w:space="0" w:color="000000"/>
        <w:left w:val="single" w:sz="4" w:space="0" w:color="000000"/>
        <w:bottom w:val="single" w:sz="4" w:space="0" w:color="000000"/>
        <w:right w:val="double" w:sz="1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0">
    <w:name w:val="xl30"/>
    <w:basedOn w:val="Normal"/>
    <w:rsid w:val="002F36BF"/>
    <w:pPr>
      <w:keepLines w:val="0"/>
      <w:pBdr>
        <w:top w:val="double" w:sz="1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1">
    <w:name w:val="xl31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2">
    <w:name w:val="xl32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3">
    <w:name w:val="xl33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4">
    <w:name w:val="xl34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5">
    <w:name w:val="xl35"/>
    <w:basedOn w:val="Normal"/>
    <w:rsid w:val="002F36BF"/>
    <w:pPr>
      <w:keepLines w:val="0"/>
      <w:pBdr>
        <w:top w:val="double" w:sz="1" w:space="0" w:color="000000"/>
        <w:left w:val="double" w:sz="1" w:space="0" w:color="000000"/>
        <w:bottom w:val="double" w:sz="1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6">
    <w:name w:val="xl36"/>
    <w:basedOn w:val="Normal"/>
    <w:rsid w:val="002F36BF"/>
    <w:pPr>
      <w:keepLines w:val="0"/>
      <w:pBdr>
        <w:top w:val="double" w:sz="1" w:space="0" w:color="000000"/>
        <w:bottom w:val="double" w:sz="1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7">
    <w:name w:val="xl37"/>
    <w:basedOn w:val="Normal"/>
    <w:rsid w:val="002F36BF"/>
    <w:pPr>
      <w:keepLines w:val="0"/>
      <w:pBdr>
        <w:top w:val="double" w:sz="1" w:space="0" w:color="000000"/>
        <w:bottom w:val="double" w:sz="1" w:space="0" w:color="000000"/>
        <w:right w:val="double" w:sz="1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sz w:val="28"/>
      <w:szCs w:val="28"/>
      <w:lang w:eastAsia="ar-SA"/>
    </w:rPr>
  </w:style>
  <w:style w:type="paragraph" w:customStyle="1" w:styleId="xl38">
    <w:name w:val="xl38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39">
    <w:name w:val="xl39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  <w:right w:val="double" w:sz="1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0">
    <w:name w:val="xl40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1">
    <w:name w:val="xl41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double" w:sz="1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2">
    <w:name w:val="xl42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double" w:sz="1" w:space="0" w:color="000000"/>
        <w:right w:val="double" w:sz="1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3">
    <w:name w:val="xl43"/>
    <w:basedOn w:val="Normal"/>
    <w:rsid w:val="002F36BF"/>
    <w:pPr>
      <w:keepLines w:val="0"/>
      <w:pBdr>
        <w:left w:val="single" w:sz="4" w:space="0" w:color="000000"/>
        <w:bottom w:val="double" w:sz="1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4">
    <w:name w:val="xl44"/>
    <w:basedOn w:val="Normal"/>
    <w:rsid w:val="002F36BF"/>
    <w:pPr>
      <w:keepLines w:val="0"/>
      <w:pBdr>
        <w:left w:val="single" w:sz="4" w:space="0" w:color="000000"/>
        <w:bottom w:val="double" w:sz="1" w:space="0" w:color="000000"/>
        <w:right w:val="double" w:sz="1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5">
    <w:name w:val="xl45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6">
    <w:name w:val="xl46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7">
    <w:name w:val="xl47"/>
    <w:basedOn w:val="Normal"/>
    <w:rsid w:val="002F36BF"/>
    <w:pPr>
      <w:keepLines w:val="0"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8">
    <w:name w:val="xl48"/>
    <w:basedOn w:val="Normal"/>
    <w:rsid w:val="002F36BF"/>
    <w:pPr>
      <w:keepLines w:val="0"/>
      <w:pBdr>
        <w:bottom w:val="double" w:sz="1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49">
    <w:name w:val="xl49"/>
    <w:basedOn w:val="Normal"/>
    <w:rsid w:val="002F36BF"/>
    <w:pPr>
      <w:keepLines w:val="0"/>
      <w:pBdr>
        <w:top w:val="double" w:sz="1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xl50">
    <w:name w:val="xl50"/>
    <w:basedOn w:val="Normal"/>
    <w:rsid w:val="002F36BF"/>
    <w:pPr>
      <w:keepLines w:val="0"/>
      <w:pBdr>
        <w:top w:val="double" w:sz="1" w:space="0" w:color="000000"/>
        <w:right w:val="double" w:sz="1" w:space="0" w:color="000000"/>
      </w:pBdr>
      <w:suppressAutoHyphens w:val="0"/>
      <w:spacing w:before="100" w:after="10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Tabledesmatiresniveau10">
    <w:name w:val="Table des matières niveau 10"/>
    <w:basedOn w:val="Rpertoire"/>
    <w:rsid w:val="002F36BF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rsid w:val="002F36BF"/>
    <w:pPr>
      <w:suppressLineNumbers/>
    </w:pPr>
    <w:rPr>
      <w:szCs w:val="22"/>
      <w:lang w:eastAsia="ar-SA"/>
    </w:rPr>
  </w:style>
  <w:style w:type="paragraph" w:customStyle="1" w:styleId="Titredetableau">
    <w:name w:val="Titre de tableau"/>
    <w:basedOn w:val="Contenudetableau"/>
    <w:rsid w:val="002F36BF"/>
    <w:pPr>
      <w:jc w:val="center"/>
    </w:pPr>
    <w:rPr>
      <w:b/>
      <w:bCs/>
    </w:rPr>
  </w:style>
  <w:style w:type="paragraph" w:styleId="Retraitcorpsdetexte">
    <w:name w:val="Body Text Indent"/>
    <w:basedOn w:val="Normal"/>
    <w:link w:val="RetraitcorpsdetexteCar"/>
    <w:rsid w:val="00EB6213"/>
    <w:pPr>
      <w:spacing w:after="120"/>
      <w:ind w:left="283"/>
    </w:pPr>
  </w:style>
  <w:style w:type="paragraph" w:styleId="Explorateurdedocuments">
    <w:name w:val="Document Map"/>
    <w:basedOn w:val="Normal"/>
    <w:link w:val="ExplorateurdedocumentsCar"/>
    <w:semiHidden/>
    <w:rsid w:val="00512715"/>
    <w:pPr>
      <w:shd w:val="clear" w:color="auto" w:fill="000080"/>
    </w:pPr>
    <w:rPr>
      <w:rFonts w:ascii="Tahoma" w:hAnsi="Tahoma" w:cs="Tahoma"/>
    </w:rPr>
  </w:style>
  <w:style w:type="paragraph" w:customStyle="1" w:styleId="Titre1b">
    <w:name w:val="Titre 1b"/>
    <w:basedOn w:val="Titre1"/>
    <w:rsid w:val="00DB6A37"/>
    <w:pPr>
      <w:numPr>
        <w:numId w:val="0"/>
      </w:numPr>
      <w:tabs>
        <w:tab w:val="num" w:pos="1080"/>
      </w:tabs>
    </w:pPr>
  </w:style>
  <w:style w:type="character" w:styleId="Numrodepage">
    <w:name w:val="page number"/>
    <w:basedOn w:val="Policepardfaut"/>
    <w:rsid w:val="00DB6A37"/>
  </w:style>
  <w:style w:type="paragraph" w:customStyle="1" w:styleId="Titreb">
    <w:name w:val="Titre b"/>
    <w:basedOn w:val="Normal"/>
    <w:rsid w:val="0077203E"/>
    <w:pPr>
      <w:keepNext/>
      <w:tabs>
        <w:tab w:val="num" w:pos="0"/>
        <w:tab w:val="left" w:pos="567"/>
      </w:tabs>
      <w:spacing w:before="180"/>
      <w:outlineLvl w:val="1"/>
    </w:pPr>
    <w:rPr>
      <w:b/>
      <w:color w:val="000080"/>
      <w:sz w:val="24"/>
    </w:rPr>
  </w:style>
  <w:style w:type="paragraph" w:styleId="Paragraphedeliste">
    <w:name w:val="List Paragraph"/>
    <w:basedOn w:val="Normal"/>
    <w:uiPriority w:val="34"/>
    <w:qFormat/>
    <w:rsid w:val="001E67B4"/>
    <w:pPr>
      <w:keepLines w:val="0"/>
      <w:numPr>
        <w:numId w:val="7"/>
      </w:numPr>
      <w:suppressAutoHyphens w:val="0"/>
      <w:spacing w:before="0" w:after="200" w:line="276" w:lineRule="auto"/>
      <w:contextualSpacing/>
      <w:jc w:val="left"/>
    </w:pPr>
    <w:rPr>
      <w:rFonts w:eastAsia="Calibri"/>
      <w:snapToGrid w:val="0"/>
      <w:szCs w:val="22"/>
      <w:lang w:eastAsia="en-US"/>
    </w:rPr>
  </w:style>
  <w:style w:type="paragraph" w:customStyle="1" w:styleId="Titre2a">
    <w:name w:val="Titre 2a"/>
    <w:basedOn w:val="Titre2"/>
    <w:rsid w:val="003D3610"/>
    <w:pPr>
      <w:numPr>
        <w:ilvl w:val="0"/>
        <w:numId w:val="0"/>
      </w:numPr>
      <w:tabs>
        <w:tab w:val="num" w:pos="0"/>
      </w:tabs>
    </w:pPr>
  </w:style>
  <w:style w:type="paragraph" w:styleId="Lgende">
    <w:name w:val="caption"/>
    <w:basedOn w:val="Normal"/>
    <w:next w:val="Normal"/>
    <w:qFormat/>
    <w:rsid w:val="003D3610"/>
    <w:rPr>
      <w:b/>
      <w:bCs/>
    </w:rPr>
  </w:style>
  <w:style w:type="paragraph" w:styleId="Corpsdetexte3">
    <w:name w:val="Body Text 3"/>
    <w:basedOn w:val="Normal"/>
    <w:link w:val="Corpsdetexte3Car"/>
    <w:rsid w:val="003D3610"/>
    <w:pPr>
      <w:keepLines w:val="0"/>
      <w:suppressAutoHyphens w:val="0"/>
      <w:spacing w:before="0"/>
    </w:pPr>
    <w:rPr>
      <w:rFonts w:ascii="Arial" w:hAnsi="Arial"/>
      <w:sz w:val="24"/>
    </w:rPr>
  </w:style>
  <w:style w:type="paragraph" w:styleId="Notedefin">
    <w:name w:val="endnote text"/>
    <w:basedOn w:val="Normal"/>
    <w:link w:val="NotedefinCar"/>
    <w:rsid w:val="003D3610"/>
  </w:style>
  <w:style w:type="character" w:customStyle="1" w:styleId="NotedefinCar">
    <w:name w:val="Note de fin Car"/>
    <w:link w:val="Notedefin"/>
    <w:rsid w:val="003D3610"/>
    <w:rPr>
      <w:lang w:val="fr-FR" w:eastAsia="fr-FR" w:bidi="ar-SA"/>
    </w:rPr>
  </w:style>
  <w:style w:type="character" w:styleId="Appeldenotedefin">
    <w:name w:val="endnote reference"/>
    <w:rsid w:val="003D3610"/>
    <w:rPr>
      <w:vertAlign w:val="superscript"/>
    </w:rPr>
  </w:style>
  <w:style w:type="paragraph" w:styleId="Objetducommentaire">
    <w:name w:val="annotation subject"/>
    <w:basedOn w:val="Commentaire"/>
    <w:next w:val="Commentaire"/>
    <w:link w:val="ObjetducommentaireCar"/>
    <w:rsid w:val="00125F83"/>
    <w:rPr>
      <w:b/>
      <w:bCs/>
    </w:rPr>
  </w:style>
  <w:style w:type="character" w:customStyle="1" w:styleId="ObjetducommentaireCar">
    <w:name w:val="Objet du commentaire Car"/>
    <w:link w:val="Objetducommentaire"/>
    <w:rsid w:val="00125F83"/>
    <w:rPr>
      <w:b/>
      <w:bCs/>
    </w:rPr>
  </w:style>
  <w:style w:type="paragraph" w:styleId="TitreTR">
    <w:name w:val="toa heading"/>
    <w:basedOn w:val="Normal"/>
    <w:next w:val="Normal"/>
    <w:semiHidden/>
    <w:rsid w:val="005F46CF"/>
    <w:pPr>
      <w:spacing w:before="120"/>
    </w:pPr>
    <w:rPr>
      <w:rFonts w:ascii="Arial" w:hAnsi="Arial" w:cs="Arial"/>
      <w:b/>
      <w:bCs/>
      <w:sz w:val="24"/>
      <w:szCs w:val="24"/>
    </w:rPr>
  </w:style>
  <w:style w:type="paragraph" w:customStyle="1" w:styleId="para3">
    <w:name w:val="para 3"/>
    <w:basedOn w:val="Normal"/>
    <w:rsid w:val="00DE007D"/>
    <w:pPr>
      <w:keepLines w:val="0"/>
      <w:suppressAutoHyphens w:val="0"/>
      <w:spacing w:before="120"/>
      <w:ind w:left="1134"/>
    </w:pPr>
    <w:rPr>
      <w:rFonts w:ascii="Arial Narrow" w:hAnsi="Arial Narrow"/>
    </w:rPr>
  </w:style>
  <w:style w:type="paragraph" w:styleId="Retraitcorpsdetexte2">
    <w:name w:val="Body Text Indent 2"/>
    <w:basedOn w:val="Normal"/>
    <w:link w:val="Retraitcorpsdetexte2Car"/>
    <w:rsid w:val="00454465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454465"/>
    <w:rPr>
      <w:sz w:val="22"/>
    </w:rPr>
  </w:style>
  <w:style w:type="table" w:styleId="Grilledutableau">
    <w:name w:val="Table Grid"/>
    <w:basedOn w:val="TableauNormal"/>
    <w:rsid w:val="00591A8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2">
    <w:name w:val="para 2"/>
    <w:basedOn w:val="Normal"/>
    <w:rsid w:val="00591A81"/>
    <w:pPr>
      <w:keepLines w:val="0"/>
      <w:suppressAutoHyphens w:val="0"/>
      <w:spacing w:before="120"/>
      <w:ind w:left="709"/>
    </w:pPr>
    <w:rPr>
      <w:rFonts w:ascii="Arial" w:hAnsi="Arial"/>
    </w:rPr>
  </w:style>
  <w:style w:type="paragraph" w:customStyle="1" w:styleId="para4">
    <w:name w:val="para 4"/>
    <w:rsid w:val="00591A81"/>
    <w:pPr>
      <w:spacing w:before="60" w:after="60"/>
      <w:ind w:left="1560"/>
      <w:jc w:val="both"/>
    </w:pPr>
    <w:rPr>
      <w:rFonts w:ascii="Arial Narrow" w:hAnsi="Arial Narrow"/>
      <w:noProof/>
      <w:sz w:val="22"/>
    </w:rPr>
  </w:style>
  <w:style w:type="paragraph" w:customStyle="1" w:styleId="para5">
    <w:name w:val="para5"/>
    <w:basedOn w:val="para4"/>
    <w:rsid w:val="00591A81"/>
    <w:pPr>
      <w:ind w:left="1843"/>
    </w:pPr>
    <w:rPr>
      <w:noProof w:val="0"/>
    </w:rPr>
  </w:style>
  <w:style w:type="paragraph" w:customStyle="1" w:styleId="numr5">
    <w:name w:val="énumér5"/>
    <w:basedOn w:val="Normal"/>
    <w:rsid w:val="00591A81"/>
    <w:pPr>
      <w:keepLines w:val="0"/>
      <w:numPr>
        <w:numId w:val="5"/>
      </w:numPr>
      <w:tabs>
        <w:tab w:val="left" w:pos="2268"/>
      </w:tabs>
      <w:suppressAutoHyphens w:val="0"/>
      <w:ind w:right="11"/>
    </w:pPr>
    <w:rPr>
      <w:rFonts w:ascii="Arial Narrow" w:hAnsi="Arial Narrow"/>
      <w:i/>
    </w:rPr>
  </w:style>
  <w:style w:type="paragraph" w:customStyle="1" w:styleId="numr2">
    <w:name w:val="énumér2"/>
    <w:basedOn w:val="Normal"/>
    <w:rsid w:val="00591A81"/>
    <w:pPr>
      <w:keepLines w:val="0"/>
      <w:numPr>
        <w:numId w:val="6"/>
      </w:numPr>
      <w:tabs>
        <w:tab w:val="left" w:pos="2268"/>
      </w:tabs>
      <w:suppressAutoHyphens w:val="0"/>
      <w:spacing w:before="40"/>
    </w:pPr>
    <w:rPr>
      <w:rFonts w:ascii="Arial Narrow" w:hAnsi="Arial Narrow"/>
    </w:rPr>
  </w:style>
  <w:style w:type="paragraph" w:customStyle="1" w:styleId="Objet">
    <w:name w:val="Objet"/>
    <w:basedOn w:val="Normal"/>
    <w:rsid w:val="005E15EA"/>
    <w:pPr>
      <w:keepLines w:val="0"/>
      <w:tabs>
        <w:tab w:val="left" w:pos="3828"/>
      </w:tabs>
      <w:suppressAutoHyphens w:val="0"/>
      <w:spacing w:before="0"/>
      <w:ind w:left="3969" w:hanging="1701"/>
      <w:jc w:val="left"/>
    </w:pPr>
    <w:rPr>
      <w:rFonts w:ascii="Arial" w:hAnsi="Arial" w:cs="Arial"/>
      <w:color w:val="000000"/>
      <w:szCs w:val="22"/>
    </w:rPr>
  </w:style>
  <w:style w:type="paragraph" w:customStyle="1" w:styleId="Style1">
    <w:name w:val="Style 1"/>
    <w:uiPriority w:val="99"/>
    <w:rsid w:val="00B9676F"/>
    <w:pPr>
      <w:widowControl w:val="0"/>
      <w:autoSpaceDE w:val="0"/>
      <w:autoSpaceDN w:val="0"/>
      <w:adjustRightInd w:val="0"/>
    </w:pPr>
  </w:style>
  <w:style w:type="paragraph" w:customStyle="1" w:styleId="T2">
    <w:name w:val="T2"/>
    <w:basedOn w:val="Normal"/>
    <w:link w:val="T2Car"/>
    <w:qFormat/>
    <w:rsid w:val="00DC163B"/>
    <w:pPr>
      <w:keepNext/>
      <w:spacing w:before="120" w:after="120"/>
      <w:outlineLvl w:val="1"/>
    </w:pPr>
    <w:rPr>
      <w:b/>
      <w:color w:val="000080"/>
      <w:sz w:val="24"/>
    </w:rPr>
  </w:style>
  <w:style w:type="character" w:customStyle="1" w:styleId="T2Car">
    <w:name w:val="T2 Car"/>
    <w:link w:val="T2"/>
    <w:rsid w:val="00DC163B"/>
    <w:rPr>
      <w:b/>
      <w:color w:val="000080"/>
      <w:sz w:val="24"/>
    </w:rPr>
  </w:style>
  <w:style w:type="character" w:customStyle="1" w:styleId="CharacterStyle1">
    <w:name w:val="Character Style 1"/>
    <w:uiPriority w:val="99"/>
    <w:rsid w:val="00F83F43"/>
    <w:rPr>
      <w:sz w:val="20"/>
    </w:rPr>
  </w:style>
  <w:style w:type="character" w:customStyle="1" w:styleId="Titre4Car">
    <w:name w:val="Titre 4 Car"/>
    <w:basedOn w:val="Policepardfaut"/>
    <w:link w:val="Titre4"/>
    <w:rsid w:val="007C3B61"/>
    <w:rPr>
      <w:rFonts w:ascii="Marianne" w:hAnsi="Marianne"/>
      <w:b/>
      <w:i/>
      <w:color w:val="800080"/>
    </w:rPr>
  </w:style>
  <w:style w:type="paragraph" w:customStyle="1" w:styleId="Default">
    <w:name w:val="Default"/>
    <w:rsid w:val="001B70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Accentuation">
    <w:name w:val="Emphasis"/>
    <w:basedOn w:val="Policepardfaut"/>
    <w:qFormat/>
    <w:rsid w:val="00E25FF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890C66"/>
    <w:pPr>
      <w:numPr>
        <w:ilvl w:val="1"/>
      </w:numPr>
      <w:ind w:left="57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890C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1Car">
    <w:name w:val="Titre 1 Car"/>
    <w:aliases w:val="Capitol Car"/>
    <w:link w:val="Titre1"/>
    <w:rsid w:val="005B497A"/>
    <w:rPr>
      <w:rFonts w:ascii="Marianne" w:hAnsi="Marianne"/>
      <w:b/>
      <w:color w:val="FF0000"/>
      <w:sz w:val="24"/>
      <w:u w:val="single"/>
    </w:rPr>
  </w:style>
  <w:style w:type="character" w:customStyle="1" w:styleId="Titre2Car">
    <w:name w:val="Titre 2 Car"/>
    <w:aliases w:val="Subcapitol Car"/>
    <w:link w:val="Titre2"/>
    <w:rsid w:val="00E959CF"/>
    <w:rPr>
      <w:rFonts w:ascii="Marianne" w:hAnsi="Marianne"/>
      <w:b/>
      <w:color w:val="000080"/>
      <w:sz w:val="24"/>
      <w:lang w:eastAsia="en-US"/>
    </w:rPr>
  </w:style>
  <w:style w:type="character" w:customStyle="1" w:styleId="Titre3Car">
    <w:name w:val="Titre 3 Car"/>
    <w:link w:val="Titre3"/>
    <w:rsid w:val="00B145AE"/>
    <w:rPr>
      <w:rFonts w:ascii="Marianne" w:hAnsi="Marianne"/>
      <w:b/>
      <w:i/>
      <w:color w:val="008000"/>
    </w:rPr>
  </w:style>
  <w:style w:type="character" w:customStyle="1" w:styleId="Titre6Car">
    <w:name w:val="Titre 6 Car"/>
    <w:link w:val="Titre6"/>
    <w:rsid w:val="00B145AE"/>
    <w:rPr>
      <w:rFonts w:ascii="Marianne" w:hAnsi="Marianne"/>
    </w:rPr>
  </w:style>
  <w:style w:type="character" w:customStyle="1" w:styleId="Titre7Car">
    <w:name w:val="Titre 7 Car"/>
    <w:link w:val="Titre7"/>
    <w:rsid w:val="00B145AE"/>
    <w:rPr>
      <w:rFonts w:ascii="Marianne" w:hAnsi="Marianne"/>
      <w:i/>
    </w:rPr>
  </w:style>
  <w:style w:type="character" w:customStyle="1" w:styleId="Titre8Car">
    <w:name w:val="Titre 8 Car"/>
    <w:link w:val="Titre8"/>
    <w:rsid w:val="00B145AE"/>
    <w:rPr>
      <w:rFonts w:ascii="Marianne" w:hAnsi="Marianne"/>
      <w:i/>
    </w:rPr>
  </w:style>
  <w:style w:type="character" w:customStyle="1" w:styleId="Titre9Car">
    <w:name w:val="Titre 9 Car"/>
    <w:link w:val="Titre9"/>
    <w:rsid w:val="00B145AE"/>
    <w:rPr>
      <w:rFonts w:ascii="Marianne" w:hAnsi="Marianne"/>
      <w:i/>
    </w:rPr>
  </w:style>
  <w:style w:type="paragraph" w:styleId="Titre">
    <w:name w:val="Title"/>
    <w:basedOn w:val="Normal"/>
    <w:next w:val="Normal"/>
    <w:link w:val="TitreCar"/>
    <w:uiPriority w:val="10"/>
    <w:qFormat/>
    <w:rsid w:val="00B145AE"/>
    <w:pPr>
      <w:keepLines w:val="0"/>
      <w:suppressAutoHyphens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B145AE"/>
    <w:rPr>
      <w:rFonts w:ascii="Cambria" w:hAnsi="Cambria"/>
      <w:b/>
      <w:bCs/>
      <w:kern w:val="28"/>
      <w:sz w:val="32"/>
      <w:szCs w:val="32"/>
    </w:rPr>
  </w:style>
  <w:style w:type="character" w:customStyle="1" w:styleId="En-tteCar">
    <w:name w:val="En-tête Car"/>
    <w:link w:val="En-tte"/>
    <w:rsid w:val="00FF7568"/>
    <w:rPr>
      <w:rFonts w:ascii="Marianne" w:hAnsi="Marianne" w:cs="Calibri"/>
      <w:lang w:val="en-US"/>
    </w:rPr>
  </w:style>
  <w:style w:type="character" w:customStyle="1" w:styleId="TextedebullesCar">
    <w:name w:val="Texte de bulles Car"/>
    <w:link w:val="Textedebulles"/>
    <w:rsid w:val="00B145AE"/>
    <w:rPr>
      <w:rFonts w:ascii="Tahoma" w:hAnsi="Tahoma" w:cs="Tahoma"/>
      <w:sz w:val="16"/>
      <w:szCs w:val="16"/>
    </w:rPr>
  </w:style>
  <w:style w:type="numbering" w:customStyle="1" w:styleId="Aucuneliste1">
    <w:name w:val="Aucune liste1"/>
    <w:next w:val="Aucuneliste"/>
    <w:semiHidden/>
    <w:unhideWhenUsed/>
    <w:rsid w:val="00F02D84"/>
  </w:style>
  <w:style w:type="paragraph" w:customStyle="1" w:styleId="Style10">
    <w:name w:val="Style1"/>
    <w:basedOn w:val="Titre1"/>
    <w:semiHidden/>
    <w:rsid w:val="00F02D84"/>
    <w:pPr>
      <w:keepLines w:val="0"/>
      <w:tabs>
        <w:tab w:val="num" w:pos="0"/>
      </w:tabs>
      <w:suppressAutoHyphens w:val="0"/>
      <w:spacing w:before="240"/>
      <w:ind w:left="1152" w:hanging="360"/>
      <w:jc w:val="left"/>
    </w:pPr>
    <w:rPr>
      <w:rFonts w:ascii="Times New Roman" w:hAnsi="Times New Roman" w:cs="Arial"/>
      <w:bCs/>
      <w:color w:val="auto"/>
      <w:kern w:val="32"/>
      <w:sz w:val="22"/>
      <w:szCs w:val="22"/>
    </w:rPr>
  </w:style>
  <w:style w:type="paragraph" w:customStyle="1" w:styleId="Style2">
    <w:name w:val="Style2"/>
    <w:basedOn w:val="Titre2"/>
    <w:semiHidden/>
    <w:rsid w:val="00F02D84"/>
    <w:pPr>
      <w:tabs>
        <w:tab w:val="num" w:pos="2376"/>
      </w:tabs>
      <w:ind w:left="2376" w:hanging="576"/>
    </w:pPr>
    <w:rPr>
      <w:rFonts w:cs="Arial"/>
      <w:bCs/>
      <w:i/>
      <w:iCs/>
      <w:color w:val="auto"/>
      <w:sz w:val="28"/>
      <w:szCs w:val="28"/>
      <w:u w:val="single"/>
    </w:rPr>
  </w:style>
  <w:style w:type="paragraph" w:customStyle="1" w:styleId="NormalTahoma">
    <w:name w:val="Normal + Tahoma"/>
    <w:aliases w:val="11 pt,Normal + Arial,Gras,Blanc,Motif : Transparente (Couleur personnalis..."/>
    <w:basedOn w:val="Normal"/>
    <w:semiHidden/>
    <w:rsid w:val="00F02D84"/>
    <w:pPr>
      <w:keepLines w:val="0"/>
      <w:suppressAutoHyphens w:val="0"/>
      <w:spacing w:before="0"/>
      <w:jc w:val="left"/>
    </w:pPr>
    <w:rPr>
      <w:sz w:val="24"/>
      <w:szCs w:val="24"/>
    </w:rPr>
  </w:style>
  <w:style w:type="table" w:customStyle="1" w:styleId="Grilledutableau1">
    <w:name w:val="Grille du tableau1"/>
    <w:basedOn w:val="TableauNormal"/>
    <w:next w:val="Grilledutableau"/>
    <w:rsid w:val="00F02D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">
    <w:name w:val="NOTE"/>
    <w:basedOn w:val="Normal"/>
    <w:semiHidden/>
    <w:rsid w:val="00F02D84"/>
    <w:pPr>
      <w:keepLines w:val="0"/>
      <w:numPr>
        <w:numId w:val="8"/>
      </w:numPr>
      <w:suppressAutoHyphens w:val="0"/>
      <w:spacing w:before="0"/>
    </w:pPr>
  </w:style>
  <w:style w:type="paragraph" w:customStyle="1" w:styleId="Car">
    <w:name w:val="Car"/>
    <w:basedOn w:val="Normal"/>
    <w:semiHidden/>
    <w:rsid w:val="00F02D84"/>
    <w:pPr>
      <w:keepLines w:val="0"/>
      <w:suppressAutoHyphens w:val="0"/>
      <w:spacing w:before="0"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Paragraphe">
    <w:name w:val="Paragraphe"/>
    <w:aliases w:val="n"/>
    <w:semiHidden/>
    <w:rsid w:val="00F02D84"/>
    <w:pPr>
      <w:spacing w:before="120" w:after="60"/>
      <w:jc w:val="both"/>
    </w:pPr>
    <w:rPr>
      <w:rFonts w:ascii="Arial" w:hAnsi="Arial"/>
    </w:rPr>
  </w:style>
  <w:style w:type="paragraph" w:customStyle="1" w:styleId="Encadr">
    <w:name w:val="Encadré"/>
    <w:basedOn w:val="Normal"/>
    <w:link w:val="EncadrCar"/>
    <w:semiHidden/>
    <w:rsid w:val="00F02D84"/>
    <w:pPr>
      <w:keepLines w:val="0"/>
      <w:numPr>
        <w:numId w:val="10"/>
      </w:numPr>
      <w:pBdr>
        <w:top w:val="single" w:sz="4" w:space="1" w:color="4781B1"/>
        <w:left w:val="single" w:sz="4" w:space="0" w:color="4781B1"/>
        <w:bottom w:val="single" w:sz="4" w:space="1" w:color="4781B1"/>
        <w:right w:val="single" w:sz="4" w:space="4" w:color="4781B1"/>
      </w:pBdr>
      <w:suppressAutoHyphens w:val="0"/>
      <w:spacing w:before="240" w:after="60"/>
      <w:ind w:right="1134"/>
    </w:pPr>
    <w:rPr>
      <w:rFonts w:ascii="Arial" w:hAnsi="Arial"/>
      <w:color w:val="4781B1"/>
    </w:rPr>
  </w:style>
  <w:style w:type="character" w:customStyle="1" w:styleId="EncadrCar">
    <w:name w:val="Encadré Car"/>
    <w:link w:val="Encadr"/>
    <w:semiHidden/>
    <w:rsid w:val="00F02D84"/>
    <w:rPr>
      <w:rFonts w:ascii="Arial" w:hAnsi="Arial"/>
      <w:color w:val="4781B1"/>
    </w:rPr>
  </w:style>
  <w:style w:type="paragraph" w:customStyle="1" w:styleId="R1">
    <w:name w:val="R1"/>
    <w:link w:val="R1CarCar"/>
    <w:semiHidden/>
    <w:rsid w:val="00F02D84"/>
    <w:pPr>
      <w:keepLines/>
      <w:numPr>
        <w:numId w:val="9"/>
      </w:numPr>
      <w:tabs>
        <w:tab w:val="clear" w:pos="3819"/>
        <w:tab w:val="num" w:pos="426"/>
      </w:tabs>
      <w:spacing w:before="120" w:after="60"/>
      <w:ind w:left="426" w:hanging="426"/>
      <w:jc w:val="both"/>
    </w:pPr>
    <w:rPr>
      <w:rFonts w:ascii="Arial" w:eastAsia="Times" w:hAnsi="Arial"/>
    </w:rPr>
  </w:style>
  <w:style w:type="character" w:customStyle="1" w:styleId="R1CarCar">
    <w:name w:val="R1 Car Car"/>
    <w:link w:val="R1"/>
    <w:semiHidden/>
    <w:rsid w:val="00F02D84"/>
    <w:rPr>
      <w:rFonts w:ascii="Arial" w:eastAsia="Times" w:hAnsi="Arial"/>
    </w:rPr>
  </w:style>
  <w:style w:type="paragraph" w:customStyle="1" w:styleId="R2">
    <w:name w:val="R2"/>
    <w:link w:val="R2CarCar"/>
    <w:semiHidden/>
    <w:rsid w:val="00F02D84"/>
    <w:pPr>
      <w:numPr>
        <w:numId w:val="11"/>
      </w:numPr>
      <w:tabs>
        <w:tab w:val="left" w:pos="851"/>
      </w:tabs>
      <w:spacing w:before="60" w:after="60"/>
      <w:jc w:val="both"/>
    </w:pPr>
    <w:rPr>
      <w:rFonts w:ascii="Arial" w:hAnsi="Arial"/>
    </w:rPr>
  </w:style>
  <w:style w:type="character" w:customStyle="1" w:styleId="R2CarCar">
    <w:name w:val="R2 Car Car"/>
    <w:link w:val="R2"/>
    <w:semiHidden/>
    <w:rsid w:val="00F02D84"/>
    <w:rPr>
      <w:rFonts w:ascii="Arial" w:hAnsi="Arial"/>
    </w:rPr>
  </w:style>
  <w:style w:type="paragraph" w:customStyle="1" w:styleId="numr3">
    <w:name w:val="énumér3"/>
    <w:basedOn w:val="Normal"/>
    <w:semiHidden/>
    <w:rsid w:val="00F02D84"/>
    <w:pPr>
      <w:keepLines w:val="0"/>
      <w:numPr>
        <w:numId w:val="12"/>
      </w:numPr>
      <w:tabs>
        <w:tab w:val="clear" w:pos="3337"/>
        <w:tab w:val="left" w:pos="1418"/>
        <w:tab w:val="left" w:pos="2268"/>
      </w:tabs>
      <w:suppressAutoHyphens w:val="0"/>
      <w:ind w:left="1418" w:hanging="284"/>
    </w:pPr>
    <w:rPr>
      <w:rFonts w:ascii="Arial Narrow" w:hAnsi="Arial Narrow"/>
    </w:rPr>
  </w:style>
  <w:style w:type="character" w:customStyle="1" w:styleId="Corpsdetexte3Car">
    <w:name w:val="Corps de texte 3 Car"/>
    <w:basedOn w:val="Policepardfaut"/>
    <w:link w:val="Corpsdetexte3"/>
    <w:rsid w:val="00F02D84"/>
    <w:rPr>
      <w:rFonts w:ascii="Arial" w:hAnsi="Arial"/>
      <w:sz w:val="24"/>
    </w:rPr>
  </w:style>
  <w:style w:type="paragraph" w:customStyle="1" w:styleId="puce1">
    <w:name w:val="puce 1"/>
    <w:basedOn w:val="Normal"/>
    <w:semiHidden/>
    <w:rsid w:val="00F02D84"/>
    <w:pPr>
      <w:keepLines w:val="0"/>
      <w:numPr>
        <w:numId w:val="13"/>
      </w:numPr>
      <w:tabs>
        <w:tab w:val="left" w:pos="720"/>
        <w:tab w:val="left" w:pos="1287"/>
        <w:tab w:val="left" w:pos="1631"/>
      </w:tabs>
      <w:suppressAutoHyphens w:val="0"/>
      <w:spacing w:before="0"/>
      <w:jc w:val="left"/>
    </w:pPr>
    <w:rPr>
      <w:rFonts w:ascii="Tahoma" w:hAnsi="Tahoma"/>
      <w:sz w:val="24"/>
    </w:rPr>
  </w:style>
  <w:style w:type="paragraph" w:customStyle="1" w:styleId="a-CorpsdutexteVrt">
    <w:name w:val="a-Corps du texte Vrt"/>
    <w:basedOn w:val="Normal"/>
    <w:link w:val="a-CorpsdutexteVrtCarCar"/>
    <w:rsid w:val="00F02D84"/>
    <w:pPr>
      <w:keepLines w:val="0"/>
      <w:suppressAutoHyphens w:val="0"/>
      <w:spacing w:before="240"/>
      <w:ind w:left="2608"/>
    </w:pPr>
    <w:rPr>
      <w:color w:val="0000FF"/>
      <w:szCs w:val="22"/>
    </w:rPr>
  </w:style>
  <w:style w:type="character" w:customStyle="1" w:styleId="a-CorpsdutexteVrtCarCar">
    <w:name w:val="a-Corps du texte Vrt Car Car"/>
    <w:link w:val="a-CorpsdutexteVrt"/>
    <w:locked/>
    <w:rsid w:val="00F02D84"/>
    <w:rPr>
      <w:color w:val="0000FF"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rsid w:val="00F02D84"/>
    <w:rPr>
      <w:sz w:val="22"/>
    </w:rPr>
  </w:style>
  <w:style w:type="character" w:customStyle="1" w:styleId="Corpsdetexte2Car">
    <w:name w:val="Corps de texte 2 Car"/>
    <w:basedOn w:val="Policepardfaut"/>
    <w:link w:val="Corpsdetexte2"/>
    <w:rsid w:val="00F02D84"/>
    <w:rPr>
      <w:sz w:val="22"/>
    </w:rPr>
  </w:style>
  <w:style w:type="paragraph" w:customStyle="1" w:styleId="Retraitcorpsdetexte21">
    <w:name w:val="Retrait corps de texte 21"/>
    <w:basedOn w:val="Normal"/>
    <w:semiHidden/>
    <w:rsid w:val="00F02D84"/>
    <w:pPr>
      <w:keepLines w:val="0"/>
      <w:tabs>
        <w:tab w:val="left" w:pos="2694"/>
      </w:tabs>
      <w:suppressAutoHyphens w:val="0"/>
      <w:spacing w:before="240" w:line="280" w:lineRule="atLeast"/>
      <w:ind w:left="2410" w:hanging="2410"/>
      <w:jc w:val="left"/>
    </w:pPr>
    <w:rPr>
      <w:rFonts w:ascii="Arial" w:hAnsi="Arial"/>
    </w:rPr>
  </w:style>
  <w:style w:type="paragraph" w:styleId="Retraitcorpsdetexte3">
    <w:name w:val="Body Text Indent 3"/>
    <w:basedOn w:val="Normal"/>
    <w:link w:val="Retraitcorpsdetexte3Car"/>
    <w:semiHidden/>
    <w:rsid w:val="00F02D84"/>
    <w:pPr>
      <w:keepLines w:val="0"/>
      <w:suppressAutoHyphens w:val="0"/>
      <w:spacing w:before="0"/>
      <w:ind w:firstLine="142"/>
      <w:jc w:val="left"/>
    </w:pPr>
    <w:rPr>
      <w:color w:val="0000FF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F02D84"/>
    <w:rPr>
      <w:color w:val="0000FF"/>
    </w:rPr>
  </w:style>
  <w:style w:type="character" w:customStyle="1" w:styleId="CorpsdetexteCar">
    <w:name w:val="Corps de texte Car"/>
    <w:basedOn w:val="Policepardfaut"/>
    <w:link w:val="Corpsdetexte"/>
    <w:rsid w:val="00F02D84"/>
    <w:rPr>
      <w:snapToGrid w:val="0"/>
      <w:sz w:val="22"/>
    </w:rPr>
  </w:style>
  <w:style w:type="paragraph" w:customStyle="1" w:styleId="numration">
    <w:name w:val="énumération"/>
    <w:basedOn w:val="Normal"/>
    <w:semiHidden/>
    <w:rsid w:val="00F02D84"/>
    <w:pPr>
      <w:keepLines w:val="0"/>
      <w:suppressAutoHyphens w:val="0"/>
      <w:spacing w:before="120"/>
      <w:ind w:left="1276" w:hanging="284"/>
    </w:pPr>
    <w:rPr>
      <w:rFonts w:ascii="Arial" w:hAnsi="Arial"/>
    </w:rPr>
  </w:style>
  <w:style w:type="paragraph" w:customStyle="1" w:styleId="num3">
    <w:name w:val="énum3"/>
    <w:basedOn w:val="Normal"/>
    <w:semiHidden/>
    <w:rsid w:val="00F02D84"/>
    <w:pPr>
      <w:keepLines w:val="0"/>
      <w:numPr>
        <w:numId w:val="14"/>
      </w:numPr>
      <w:suppressAutoHyphens w:val="0"/>
      <w:ind w:left="1418" w:hanging="425"/>
    </w:pPr>
    <w:rPr>
      <w:rFonts w:ascii="Arial" w:hAnsi="Arial" w:cs="Arial"/>
    </w:rPr>
  </w:style>
  <w:style w:type="paragraph" w:styleId="Retraitnormal">
    <w:name w:val="Normal Indent"/>
    <w:basedOn w:val="Normal"/>
    <w:semiHidden/>
    <w:rsid w:val="00F02D84"/>
    <w:pPr>
      <w:keepLines w:val="0"/>
      <w:suppressAutoHyphens w:val="0"/>
      <w:spacing w:before="0"/>
      <w:ind w:left="708"/>
      <w:jc w:val="left"/>
    </w:pPr>
    <w:rPr>
      <w:sz w:val="24"/>
      <w:szCs w:val="24"/>
    </w:rPr>
  </w:style>
  <w:style w:type="character" w:customStyle="1" w:styleId="para3Car">
    <w:name w:val="para 3 Car"/>
    <w:semiHidden/>
    <w:rsid w:val="00F02D84"/>
    <w:rPr>
      <w:rFonts w:ascii="Arial" w:hAnsi="Arial"/>
      <w:lang w:val="fr-FR" w:eastAsia="fr-FR" w:bidi="ar-SA"/>
    </w:rPr>
  </w:style>
  <w:style w:type="paragraph" w:customStyle="1" w:styleId="para1">
    <w:name w:val="para 1"/>
    <w:basedOn w:val="Normal"/>
    <w:semiHidden/>
    <w:rsid w:val="00F02D84"/>
    <w:pPr>
      <w:keepLines w:val="0"/>
      <w:suppressAutoHyphens w:val="0"/>
      <w:spacing w:before="120"/>
      <w:ind w:left="709"/>
    </w:pPr>
    <w:rPr>
      <w:rFonts w:ascii="Arial" w:hAnsi="Arial"/>
    </w:rPr>
  </w:style>
  <w:style w:type="character" w:customStyle="1" w:styleId="para3CarCar">
    <w:name w:val="para 3 Car Car"/>
    <w:semiHidden/>
    <w:rsid w:val="00F02D84"/>
    <w:rPr>
      <w:rFonts w:ascii="Arial" w:hAnsi="Arial"/>
      <w:lang w:val="fr-FR" w:eastAsia="fr-FR" w:bidi="ar-SA"/>
    </w:rPr>
  </w:style>
  <w:style w:type="paragraph" w:customStyle="1" w:styleId="puce2">
    <w:name w:val="puce 2"/>
    <w:basedOn w:val="Normal"/>
    <w:semiHidden/>
    <w:rsid w:val="00F02D84"/>
    <w:pPr>
      <w:keepLines w:val="0"/>
      <w:tabs>
        <w:tab w:val="left" w:pos="720"/>
        <w:tab w:val="left" w:pos="1080"/>
        <w:tab w:val="left" w:pos="1701"/>
      </w:tabs>
      <w:suppressAutoHyphens w:val="0"/>
      <w:spacing w:before="0"/>
      <w:ind w:left="1080" w:hanging="360"/>
      <w:jc w:val="left"/>
    </w:pPr>
    <w:rPr>
      <w:rFonts w:ascii="Tahoma" w:hAnsi="Tahoma"/>
      <w:sz w:val="24"/>
    </w:rPr>
  </w:style>
  <w:style w:type="paragraph" w:customStyle="1" w:styleId="Enumration1niveau">
    <w:name w:val="Enumération 1° niveau"/>
    <w:basedOn w:val="Normal"/>
    <w:semiHidden/>
    <w:rsid w:val="00F02D84"/>
    <w:pPr>
      <w:keepLines w:val="0"/>
      <w:numPr>
        <w:numId w:val="15"/>
      </w:numPr>
      <w:tabs>
        <w:tab w:val="left" w:pos="2750"/>
      </w:tabs>
      <w:suppressAutoHyphens w:val="0"/>
      <w:spacing w:before="0" w:after="60"/>
      <w:jc w:val="left"/>
    </w:pPr>
    <w:rPr>
      <w:szCs w:val="22"/>
    </w:rPr>
  </w:style>
  <w:style w:type="numbering" w:styleId="111111">
    <w:name w:val="Outline List 2"/>
    <w:basedOn w:val="Aucuneliste"/>
    <w:rsid w:val="00F02D84"/>
    <w:pPr>
      <w:numPr>
        <w:numId w:val="16"/>
      </w:numPr>
    </w:pPr>
  </w:style>
  <w:style w:type="numbering" w:customStyle="1" w:styleId="Style3">
    <w:name w:val="Style3"/>
    <w:basedOn w:val="Aucuneliste"/>
    <w:semiHidden/>
    <w:rsid w:val="00F02D84"/>
    <w:pPr>
      <w:numPr>
        <w:numId w:val="17"/>
      </w:numPr>
    </w:pPr>
  </w:style>
  <w:style w:type="paragraph" w:customStyle="1" w:styleId="Paragrapheniv3CarCar">
    <w:name w:val="Paragraphe niv 3 Car Car"/>
    <w:rsid w:val="00F02D84"/>
    <w:pPr>
      <w:numPr>
        <w:numId w:val="18"/>
      </w:numPr>
      <w:spacing w:before="60" w:after="60"/>
      <w:jc w:val="both"/>
    </w:pPr>
    <w:rPr>
      <w:rFonts w:ascii="Arial" w:hAnsi="Arial"/>
      <w:noProof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02D84"/>
    <w:rPr>
      <w:rFonts w:ascii="Tahoma" w:hAnsi="Tahoma" w:cs="Tahoma"/>
      <w:shd w:val="clear" w:color="auto" w:fill="000080"/>
    </w:rPr>
  </w:style>
  <w:style w:type="paragraph" w:customStyle="1" w:styleId="par1">
    <w:name w:val="par1"/>
    <w:basedOn w:val="Normal"/>
    <w:rsid w:val="00F02D84"/>
    <w:pPr>
      <w:keepLines w:val="0"/>
      <w:suppressAutoHyphens w:val="0"/>
      <w:spacing w:before="0"/>
    </w:pPr>
    <w:rPr>
      <w:sz w:val="24"/>
      <w:szCs w:val="24"/>
    </w:rPr>
  </w:style>
  <w:style w:type="paragraph" w:customStyle="1" w:styleId="Normaltitre3">
    <w:name w:val="Normal titre 3"/>
    <w:basedOn w:val="Normal"/>
    <w:rsid w:val="00F02D84"/>
    <w:pPr>
      <w:keepLines w:val="0"/>
      <w:suppressAutoHyphens w:val="0"/>
      <w:spacing w:before="0"/>
      <w:ind w:left="2127"/>
    </w:pPr>
  </w:style>
  <w:style w:type="paragraph" w:styleId="Salutations">
    <w:name w:val="Salutation"/>
    <w:basedOn w:val="Normal"/>
    <w:next w:val="Normal"/>
    <w:link w:val="SalutationsCar"/>
    <w:rsid w:val="00EC400B"/>
    <w:pPr>
      <w:keepLines w:val="0"/>
      <w:suppressAutoHyphens w:val="0"/>
      <w:spacing w:before="0"/>
      <w:jc w:val="left"/>
    </w:pPr>
    <w:rPr>
      <w:sz w:val="24"/>
      <w:szCs w:val="24"/>
    </w:rPr>
  </w:style>
  <w:style w:type="character" w:customStyle="1" w:styleId="SalutationsCar">
    <w:name w:val="Salutations Car"/>
    <w:basedOn w:val="Policepardfaut"/>
    <w:link w:val="Salutations"/>
    <w:rsid w:val="00EC400B"/>
    <w:rPr>
      <w:sz w:val="24"/>
      <w:szCs w:val="24"/>
    </w:rPr>
  </w:style>
  <w:style w:type="numbering" w:customStyle="1" w:styleId="1111111">
    <w:name w:val="1 / 1.1 / 1.1.11"/>
    <w:basedOn w:val="Aucuneliste"/>
    <w:next w:val="111111"/>
    <w:rsid w:val="00816ABE"/>
  </w:style>
  <w:style w:type="numbering" w:customStyle="1" w:styleId="Style31">
    <w:name w:val="Style31"/>
    <w:basedOn w:val="Aucuneliste"/>
    <w:semiHidden/>
    <w:rsid w:val="00816ABE"/>
  </w:style>
  <w:style w:type="paragraph" w:styleId="En-ttedetabledesmatires">
    <w:name w:val="TOC Heading"/>
    <w:basedOn w:val="Titre1"/>
    <w:next w:val="Normal"/>
    <w:uiPriority w:val="39"/>
    <w:unhideWhenUsed/>
    <w:qFormat/>
    <w:rsid w:val="00FC004E"/>
    <w:pPr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</w:rPr>
  </w:style>
  <w:style w:type="paragraph" w:styleId="Sansinterligne">
    <w:name w:val="No Spacing"/>
    <w:link w:val="SansinterligneCar"/>
    <w:uiPriority w:val="1"/>
    <w:qFormat/>
    <w:rsid w:val="004B24B8"/>
    <w:rPr>
      <w:rFonts w:ascii="Marianne" w:eastAsiaTheme="minorEastAsia" w:hAnsi="Marianne" w:cstheme="minorBidi"/>
      <w:szCs w:val="21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B24B8"/>
    <w:rPr>
      <w:rFonts w:ascii="Marianne" w:eastAsiaTheme="minorEastAsia" w:hAnsi="Marianne" w:cstheme="minorBidi"/>
      <w:szCs w:val="21"/>
      <w:lang w:eastAsia="en-US"/>
    </w:rPr>
  </w:style>
  <w:style w:type="character" w:styleId="Emphaseple">
    <w:name w:val="Subtle Emphasis"/>
    <w:basedOn w:val="Policepardfaut"/>
    <w:uiPriority w:val="19"/>
    <w:qFormat/>
    <w:rsid w:val="00F4666E"/>
    <w:rPr>
      <w:rFonts w:ascii="Marianne" w:hAnsi="Marianne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emf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79A702701BDE439521EC54C27E4062" ma:contentTypeVersion="1" ma:contentTypeDescription="Crée un document." ma:contentTypeScope="" ma:versionID="b80422bcbec16aca82633981d10f2993">
  <xsd:schema xmlns:xsd="http://www.w3.org/2001/XMLSchema" xmlns:xs="http://www.w3.org/2001/XMLSchema" xmlns:p="http://schemas.microsoft.com/office/2006/metadata/properties" xmlns:ns2="a4409fa5-d12e-4290-879f-446d6e2b2d2e" targetNamespace="http://schemas.microsoft.com/office/2006/metadata/properties" ma:root="true" ma:fieldsID="8aee27e2039983193ad110fb199d44c7" ns2:_="">
    <xsd:import namespace="a4409fa5-d12e-4290-879f-446d6e2b2d2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09fa5-d12e-4290-879f-446d6e2b2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3B6E2-E974-4E42-ABC8-0E9E5C1E8B14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F9A3DE8-8901-4CE1-B127-2F650874E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B74086-C581-4053-830A-0012DFAF9712}"/>
</file>

<file path=customXml/itemProps4.xml><?xml version="1.0" encoding="utf-8"?>
<ds:datastoreItem xmlns:ds="http://schemas.openxmlformats.org/officeDocument/2006/customXml" ds:itemID="{0FBF9C9C-DCB3-49B0-A983-2106D8270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externalisation maintenance</vt:lpstr>
      <vt:lpstr>externalisation maintenance</vt:lpstr>
    </vt:vector>
  </TitlesOfParts>
  <Company>STTIM</Company>
  <LinksUpToDate>false</LinksUpToDate>
  <CharactersWithSpaces>182</CharactersWithSpaces>
  <SharedDoc>false</SharedDoc>
  <HLinks>
    <vt:vector size="342" baseType="variant">
      <vt:variant>
        <vt:i4>1638450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_Toc453059029</vt:lpwstr>
      </vt:variant>
      <vt:variant>
        <vt:i4>1638450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_Toc453059028</vt:lpwstr>
      </vt:variant>
      <vt:variant>
        <vt:i4>1638450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_Toc453059027</vt:lpwstr>
      </vt:variant>
      <vt:variant>
        <vt:i4>1638450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_Toc453059026</vt:lpwstr>
      </vt:variant>
      <vt:variant>
        <vt:i4>1638450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_Toc453059025</vt:lpwstr>
      </vt:variant>
      <vt:variant>
        <vt:i4>1638450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_Toc453059024</vt:lpwstr>
      </vt:variant>
      <vt:variant>
        <vt:i4>1638450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_Toc453059023</vt:lpwstr>
      </vt:variant>
      <vt:variant>
        <vt:i4>1638450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_Toc453059022</vt:lpwstr>
      </vt:variant>
      <vt:variant>
        <vt:i4>1638450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_Toc453059021</vt:lpwstr>
      </vt:variant>
      <vt:variant>
        <vt:i4>1638450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_Toc453059020</vt:lpwstr>
      </vt:variant>
      <vt:variant>
        <vt:i4>1703986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_Toc453059019</vt:lpwstr>
      </vt:variant>
      <vt:variant>
        <vt:i4>1703986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_Toc453059018</vt:lpwstr>
      </vt:variant>
      <vt:variant>
        <vt:i4>1703986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_Toc453059017</vt:lpwstr>
      </vt:variant>
      <vt:variant>
        <vt:i4>1703986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_Toc453059016</vt:lpwstr>
      </vt:variant>
      <vt:variant>
        <vt:i4>1703986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_Toc453059015</vt:lpwstr>
      </vt:variant>
      <vt:variant>
        <vt:i4>1703986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_Toc453059014</vt:lpwstr>
      </vt:variant>
      <vt:variant>
        <vt:i4>1703986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_Toc453059013</vt:lpwstr>
      </vt:variant>
      <vt:variant>
        <vt:i4>1703986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_Toc453059012</vt:lpwstr>
      </vt:variant>
      <vt:variant>
        <vt:i4>1703986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_Toc453059011</vt:lpwstr>
      </vt:variant>
      <vt:variant>
        <vt:i4>1703986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_Toc453059010</vt:lpwstr>
      </vt:variant>
      <vt:variant>
        <vt:i4>1769522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_Toc453059009</vt:lpwstr>
      </vt:variant>
      <vt:variant>
        <vt:i4>1769522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_Toc453059008</vt:lpwstr>
      </vt:variant>
      <vt:variant>
        <vt:i4>1769522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_Toc453059007</vt:lpwstr>
      </vt:variant>
      <vt:variant>
        <vt:i4>1769522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_Toc453059006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_Toc453059005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_Toc453059004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_Toc453059003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_Toc453059002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_Toc453059001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_Toc453059000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_Toc453058999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_Toc453058998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_Toc453058997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_Toc453058996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_Toc453058995</vt:lpwstr>
      </vt:variant>
      <vt:variant>
        <vt:i4>1245243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_Toc453058994</vt:lpwstr>
      </vt:variant>
      <vt:variant>
        <vt:i4>1245243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_Toc453058993</vt:lpwstr>
      </vt:variant>
      <vt:variant>
        <vt:i4>1245243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_Toc453058992</vt:lpwstr>
      </vt:variant>
      <vt:variant>
        <vt:i4>1245243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_Toc453058991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_Toc453058990</vt:lpwstr>
      </vt:variant>
      <vt:variant>
        <vt:i4>1179707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_Toc453058989</vt:lpwstr>
      </vt:variant>
      <vt:variant>
        <vt:i4>1179707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_Toc453058988</vt:lpwstr>
      </vt:variant>
      <vt:variant>
        <vt:i4>1179707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_Toc453058987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_Toc453058986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_Toc453058985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_Toc453058984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_Toc453058983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_Toc453058982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_Toc453058981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_Toc453058980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_Toc453058979</vt:lpwstr>
      </vt:variant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_Toc453058978</vt:lpwstr>
      </vt:variant>
      <vt:variant>
        <vt:i4>1900603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_Toc453058977</vt:lpwstr>
      </vt:variant>
      <vt:variant>
        <vt:i4>1900603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_Toc453058976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_Toc453058975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_Toc453058974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_Toc453058973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externalisation maintenance</dc:title>
  <dc:subject>CCTP</dc:subject>
  <dc:creator>CEYTE Isabelle IMI</dc:creator>
  <cp:keywords>STTIM; maintenance</cp:keywords>
  <dc:description/>
  <cp:lastModifiedBy>DESMONCEAUX Régis TSEF</cp:lastModifiedBy>
  <cp:revision>2</cp:revision>
  <cp:lastPrinted>2024-06-19T06:47:00Z</cp:lastPrinted>
  <dcterms:created xsi:type="dcterms:W3CDTF">2025-12-03T11:55:00Z</dcterms:created>
  <dcterms:modified xsi:type="dcterms:W3CDTF">2025-12-03T11:55:00Z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0x010100E779A702701BDE439521EC54C27E4062</vt:lpwstr>
  </property>
</Properties>
</file>